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7C806" w14:textId="77777777" w:rsidR="00053CC9" w:rsidRDefault="00053CC9" w:rsidP="00053CC9">
      <w:pPr>
        <w:jc w:val="right"/>
      </w:pPr>
      <w:bookmarkStart w:id="0" w:name="_GoBack"/>
      <w:bookmarkEnd w:id="0"/>
      <w:r>
        <w:t xml:space="preserve">Šiaulių miesto savivaldybės </w:t>
      </w:r>
    </w:p>
    <w:p w14:paraId="555172BC" w14:textId="592914E9" w:rsidR="00053CC9" w:rsidRDefault="004B64F5" w:rsidP="00053CC9">
      <w:pPr>
        <w:jc w:val="right"/>
      </w:pPr>
      <w:r>
        <w:t>2020</w:t>
      </w:r>
      <w:r w:rsidR="00053CC9">
        <w:t>‒</w:t>
      </w:r>
      <w:r>
        <w:t>2022</w:t>
      </w:r>
      <w:r w:rsidR="00053CC9">
        <w:t xml:space="preserve"> metų strateginio </w:t>
      </w:r>
    </w:p>
    <w:p w14:paraId="30AB66FF" w14:textId="77777777" w:rsidR="00053CC9" w:rsidRDefault="00053CC9" w:rsidP="00053CC9">
      <w:pPr>
        <w:jc w:val="center"/>
      </w:pPr>
      <w:r>
        <w:t xml:space="preserve">                                                                                                    veiklos plano</w:t>
      </w:r>
    </w:p>
    <w:p w14:paraId="3A9B102A" w14:textId="379C8B8C" w:rsidR="00053CC9" w:rsidRPr="006E00A9" w:rsidRDefault="00053CC9" w:rsidP="00053CC9">
      <w:pPr>
        <w:jc w:val="center"/>
      </w:pPr>
      <w:r>
        <w:t xml:space="preserve">                                                                                             3 priedas</w:t>
      </w:r>
    </w:p>
    <w:p w14:paraId="671CB139" w14:textId="77777777" w:rsidR="00053CC9" w:rsidRDefault="00053CC9">
      <w:pPr>
        <w:rPr>
          <w:color w:val="000000"/>
        </w:rPr>
      </w:pPr>
    </w:p>
    <w:p w14:paraId="03FD53B0" w14:textId="6E4749E5" w:rsidR="000640F4" w:rsidRPr="003B7249" w:rsidRDefault="004B64F5">
      <w:pPr>
        <w:pStyle w:val="Antrat1"/>
        <w:rPr>
          <w:rFonts w:ascii="Times New Roman" w:hAnsi="Times New Roman"/>
          <w:color w:val="000000"/>
          <w:sz w:val="24"/>
          <w:szCs w:val="24"/>
        </w:rPr>
      </w:pPr>
      <w:r>
        <w:rPr>
          <w:rFonts w:ascii="Times New Roman" w:hAnsi="Times New Roman"/>
          <w:color w:val="000000"/>
          <w:sz w:val="24"/>
          <w:szCs w:val="24"/>
        </w:rPr>
        <w:t>ŠIAULIŲ MIESTO SAVIVALDYBĖS 2020</w:t>
      </w:r>
      <w:r w:rsidR="00DB7CA9" w:rsidRPr="003B7249">
        <w:rPr>
          <w:rFonts w:ascii="Times New Roman" w:hAnsi="Times New Roman"/>
          <w:color w:val="000000"/>
          <w:sz w:val="24"/>
          <w:szCs w:val="24"/>
        </w:rPr>
        <w:t>-20</w:t>
      </w:r>
      <w:r w:rsidR="007650A1">
        <w:rPr>
          <w:rFonts w:ascii="Times New Roman" w:hAnsi="Times New Roman"/>
          <w:color w:val="000000"/>
          <w:sz w:val="24"/>
          <w:szCs w:val="24"/>
        </w:rPr>
        <w:t>2</w:t>
      </w:r>
      <w:r>
        <w:rPr>
          <w:rFonts w:ascii="Times New Roman" w:hAnsi="Times New Roman"/>
          <w:color w:val="000000"/>
          <w:sz w:val="24"/>
          <w:szCs w:val="24"/>
        </w:rPr>
        <w:t>2</w:t>
      </w:r>
      <w:r w:rsidR="00DB7CA9" w:rsidRPr="003B7249">
        <w:rPr>
          <w:rFonts w:ascii="Times New Roman" w:hAnsi="Times New Roman"/>
          <w:color w:val="000000"/>
          <w:sz w:val="24"/>
          <w:szCs w:val="24"/>
        </w:rPr>
        <w:t xml:space="preserve"> METŲ  VEIKLOS PLANO </w:t>
      </w:r>
    </w:p>
    <w:p w14:paraId="28802C1B" w14:textId="085A655A" w:rsidR="00BF4DA5" w:rsidRPr="003B7249" w:rsidRDefault="009E72F9">
      <w:pPr>
        <w:pStyle w:val="Antrat1"/>
        <w:rPr>
          <w:rFonts w:ascii="Times New Roman" w:hAnsi="Times New Roman"/>
          <w:color w:val="000000"/>
          <w:sz w:val="24"/>
          <w:szCs w:val="24"/>
        </w:rPr>
      </w:pPr>
      <w:r>
        <w:rPr>
          <w:rFonts w:ascii="Times New Roman" w:hAnsi="Times New Roman"/>
          <w:color w:val="000000"/>
          <w:sz w:val="24"/>
          <w:szCs w:val="24"/>
        </w:rPr>
        <w:t>2020</w:t>
      </w:r>
      <w:r w:rsidR="00BF4DA5" w:rsidRPr="003B7249">
        <w:rPr>
          <w:rFonts w:ascii="Times New Roman" w:hAnsi="Times New Roman"/>
          <w:color w:val="000000"/>
          <w:sz w:val="24"/>
          <w:szCs w:val="24"/>
        </w:rPr>
        <w:t xml:space="preserve"> METŲ MIESTO APLINKOS APSAUGOS  PROGRAMOS (NR. 03) APRAŠYMAS</w:t>
      </w:r>
    </w:p>
    <w:p w14:paraId="5828BEE1" w14:textId="77777777" w:rsidR="00BF4DA5" w:rsidRPr="003B7249" w:rsidRDefault="00BF4DA5">
      <w:pPr>
        <w:rPr>
          <w:color w:val="000000"/>
        </w:rPr>
      </w:pPr>
    </w:p>
    <w:tbl>
      <w:tblPr>
        <w:tblW w:w="10125" w:type="dxa"/>
        <w:tblInd w:w="61" w:type="dxa"/>
        <w:tblLayout w:type="fixed"/>
        <w:tblCellMar>
          <w:top w:w="55" w:type="dxa"/>
          <w:left w:w="55" w:type="dxa"/>
          <w:bottom w:w="55" w:type="dxa"/>
          <w:right w:w="55" w:type="dxa"/>
        </w:tblCellMar>
        <w:tblLook w:val="0000" w:firstRow="0" w:lastRow="0" w:firstColumn="0" w:lastColumn="0" w:noHBand="0" w:noVBand="0"/>
      </w:tblPr>
      <w:tblGrid>
        <w:gridCol w:w="2100"/>
        <w:gridCol w:w="5918"/>
        <w:gridCol w:w="851"/>
        <w:gridCol w:w="567"/>
        <w:gridCol w:w="689"/>
      </w:tblGrid>
      <w:tr w:rsidR="00BF4DA5" w:rsidRPr="003B7249" w14:paraId="48C3F5C2" w14:textId="77777777" w:rsidTr="009638DA">
        <w:tc>
          <w:tcPr>
            <w:tcW w:w="2100" w:type="dxa"/>
            <w:tcBorders>
              <w:top w:val="single" w:sz="1" w:space="0" w:color="000000"/>
              <w:left w:val="single" w:sz="1" w:space="0" w:color="000000"/>
              <w:bottom w:val="single" w:sz="1" w:space="0" w:color="000000"/>
            </w:tcBorders>
            <w:shd w:val="clear" w:color="auto" w:fill="auto"/>
          </w:tcPr>
          <w:p w14:paraId="2E2FAAFC" w14:textId="77777777" w:rsidR="00BF4DA5" w:rsidRPr="003B7249" w:rsidRDefault="00BF4DA5">
            <w:pPr>
              <w:pStyle w:val="Lentelsturinys"/>
              <w:snapToGrid w:val="0"/>
              <w:rPr>
                <w:b/>
                <w:bCs/>
                <w:color w:val="000000"/>
              </w:rPr>
            </w:pPr>
            <w:r w:rsidRPr="003B7249">
              <w:rPr>
                <w:b/>
                <w:bCs/>
                <w:color w:val="000000"/>
              </w:rPr>
              <w:t>Biudžetiniai metai</w:t>
            </w:r>
          </w:p>
        </w:tc>
        <w:tc>
          <w:tcPr>
            <w:tcW w:w="8025" w:type="dxa"/>
            <w:gridSpan w:val="4"/>
            <w:tcBorders>
              <w:top w:val="single" w:sz="1" w:space="0" w:color="000000"/>
              <w:left w:val="single" w:sz="1" w:space="0" w:color="000000"/>
              <w:bottom w:val="single" w:sz="1" w:space="0" w:color="000000"/>
              <w:right w:val="single" w:sz="1" w:space="0" w:color="000000"/>
            </w:tcBorders>
            <w:shd w:val="clear" w:color="auto" w:fill="auto"/>
          </w:tcPr>
          <w:p w14:paraId="75BF58F0" w14:textId="467F17B2" w:rsidR="00BF4DA5" w:rsidRPr="003B7249" w:rsidRDefault="00EF2B4D" w:rsidP="00BA28D5">
            <w:pPr>
              <w:snapToGrid w:val="0"/>
              <w:spacing w:line="100" w:lineRule="atLeast"/>
              <w:jc w:val="both"/>
              <w:rPr>
                <w:color w:val="000000"/>
              </w:rPr>
            </w:pPr>
            <w:r>
              <w:rPr>
                <w:color w:val="000000"/>
              </w:rPr>
              <w:t>2020</w:t>
            </w:r>
            <w:r w:rsidR="00BF4DA5" w:rsidRPr="003B7249">
              <w:rPr>
                <w:color w:val="000000"/>
              </w:rPr>
              <w:t xml:space="preserve">  m.</w:t>
            </w:r>
          </w:p>
        </w:tc>
      </w:tr>
      <w:tr w:rsidR="00BF4DA5" w:rsidRPr="003B7249" w14:paraId="427A3BA1" w14:textId="77777777" w:rsidTr="0022481D">
        <w:tc>
          <w:tcPr>
            <w:tcW w:w="2100" w:type="dxa"/>
            <w:tcBorders>
              <w:left w:val="single" w:sz="1" w:space="0" w:color="000000"/>
              <w:bottom w:val="single" w:sz="1" w:space="0" w:color="000000"/>
            </w:tcBorders>
            <w:shd w:val="clear" w:color="auto" w:fill="auto"/>
          </w:tcPr>
          <w:p w14:paraId="20B7F602" w14:textId="4D57CDDF" w:rsidR="00BF4DA5" w:rsidRPr="003B7249" w:rsidRDefault="00BF4DA5">
            <w:pPr>
              <w:pStyle w:val="Lentelsturinys"/>
              <w:snapToGrid w:val="0"/>
              <w:rPr>
                <w:b/>
                <w:bCs/>
                <w:color w:val="000000"/>
              </w:rPr>
            </w:pPr>
            <w:r w:rsidRPr="003B7249">
              <w:rPr>
                <w:b/>
                <w:bCs/>
                <w:color w:val="000000"/>
              </w:rPr>
              <w:t>Asignavimų valdytojas</w:t>
            </w:r>
            <w:r w:rsidR="00377704">
              <w:rPr>
                <w:b/>
                <w:bCs/>
                <w:color w:val="000000"/>
              </w:rPr>
              <w:t xml:space="preserve"> (-ai)</w:t>
            </w:r>
          </w:p>
        </w:tc>
        <w:tc>
          <w:tcPr>
            <w:tcW w:w="5918" w:type="dxa"/>
            <w:tcBorders>
              <w:left w:val="single" w:sz="1" w:space="0" w:color="000000"/>
              <w:bottom w:val="single" w:sz="1" w:space="0" w:color="000000"/>
            </w:tcBorders>
            <w:shd w:val="clear" w:color="auto" w:fill="auto"/>
          </w:tcPr>
          <w:p w14:paraId="6D43B33B" w14:textId="27BDEDF3" w:rsidR="00BF4DA5" w:rsidRDefault="00BF4DA5">
            <w:pPr>
              <w:snapToGrid w:val="0"/>
              <w:rPr>
                <w:color w:val="000000"/>
              </w:rPr>
            </w:pPr>
            <w:r w:rsidRPr="003B7249">
              <w:rPr>
                <w:rFonts w:eastAsia="Times New Roman"/>
                <w:color w:val="000000"/>
              </w:rPr>
              <w:t>Savivaldybės administracijos direktorius</w:t>
            </w:r>
            <w:r w:rsidR="00EF2B4D">
              <w:rPr>
                <w:rFonts w:eastAsia="Times New Roman"/>
                <w:color w:val="000000"/>
              </w:rPr>
              <w:t>;</w:t>
            </w:r>
          </w:p>
          <w:p w14:paraId="4C657F18" w14:textId="0BF34D8D" w:rsidR="00C172E3" w:rsidRPr="003B7249" w:rsidRDefault="00C172E3">
            <w:pPr>
              <w:snapToGrid w:val="0"/>
              <w:rPr>
                <w:rFonts w:eastAsia="Times New Roman"/>
                <w:color w:val="000000"/>
              </w:rPr>
            </w:pPr>
            <w:r>
              <w:rPr>
                <w:color w:val="000000"/>
              </w:rPr>
              <w:t xml:space="preserve">Šiaulių municipalinė aplinkos tyrimų laboratorija </w:t>
            </w:r>
          </w:p>
        </w:tc>
        <w:tc>
          <w:tcPr>
            <w:tcW w:w="851" w:type="dxa"/>
            <w:tcBorders>
              <w:left w:val="single" w:sz="1" w:space="0" w:color="000000"/>
              <w:bottom w:val="single" w:sz="1" w:space="0" w:color="000000"/>
            </w:tcBorders>
            <w:shd w:val="clear" w:color="auto" w:fill="auto"/>
          </w:tcPr>
          <w:p w14:paraId="6CC9A9C9" w14:textId="77777777" w:rsidR="00BF4DA5" w:rsidRPr="003B7249" w:rsidRDefault="00BF4DA5">
            <w:pPr>
              <w:pStyle w:val="Lentelsturinys"/>
              <w:snapToGrid w:val="0"/>
              <w:rPr>
                <w:b/>
                <w:bCs/>
                <w:color w:val="000000"/>
              </w:rPr>
            </w:pPr>
            <w:r w:rsidRPr="003B7249">
              <w:rPr>
                <w:b/>
                <w:bCs/>
                <w:color w:val="000000"/>
              </w:rPr>
              <w:t>Kodas</w:t>
            </w:r>
          </w:p>
        </w:tc>
        <w:tc>
          <w:tcPr>
            <w:tcW w:w="1256" w:type="dxa"/>
            <w:gridSpan w:val="2"/>
            <w:tcBorders>
              <w:left w:val="single" w:sz="1" w:space="0" w:color="000000"/>
              <w:bottom w:val="single" w:sz="1" w:space="0" w:color="000000"/>
              <w:right w:val="single" w:sz="1" w:space="0" w:color="000000"/>
            </w:tcBorders>
            <w:shd w:val="clear" w:color="auto" w:fill="auto"/>
          </w:tcPr>
          <w:p w14:paraId="6B8AD39A" w14:textId="77777777" w:rsidR="00BF4DA5" w:rsidRDefault="00BF4DA5" w:rsidP="00964531">
            <w:pPr>
              <w:snapToGrid w:val="0"/>
              <w:jc w:val="center"/>
              <w:rPr>
                <w:rFonts w:eastAsia="Times New Roman"/>
                <w:color w:val="000000"/>
              </w:rPr>
            </w:pPr>
            <w:r w:rsidRPr="003B7249">
              <w:rPr>
                <w:rFonts w:eastAsia="Times New Roman"/>
                <w:color w:val="000000"/>
              </w:rPr>
              <w:t>188771865</w:t>
            </w:r>
          </w:p>
          <w:p w14:paraId="0EBE57EB" w14:textId="1B1B6637" w:rsidR="00EF2B4D" w:rsidRDefault="00EF2B4D" w:rsidP="00964531">
            <w:pPr>
              <w:snapToGrid w:val="0"/>
              <w:jc w:val="center"/>
              <w:rPr>
                <w:rFonts w:eastAsia="Times New Roman"/>
                <w:color w:val="000000"/>
              </w:rPr>
            </w:pPr>
            <w:r>
              <w:rPr>
                <w:color w:val="000000"/>
              </w:rPr>
              <w:t>145412194</w:t>
            </w:r>
          </w:p>
          <w:p w14:paraId="0F837DB5" w14:textId="77777777" w:rsidR="00EF2B4D" w:rsidRPr="003B7249" w:rsidRDefault="00EF2B4D" w:rsidP="00964531">
            <w:pPr>
              <w:snapToGrid w:val="0"/>
              <w:jc w:val="center"/>
              <w:rPr>
                <w:rFonts w:eastAsia="Times New Roman"/>
                <w:color w:val="000000"/>
              </w:rPr>
            </w:pPr>
          </w:p>
        </w:tc>
      </w:tr>
      <w:tr w:rsidR="00EF2B4D" w:rsidRPr="003B7249" w14:paraId="6CFB4563" w14:textId="77777777" w:rsidTr="0022481D">
        <w:tc>
          <w:tcPr>
            <w:tcW w:w="2100" w:type="dxa"/>
            <w:tcBorders>
              <w:left w:val="single" w:sz="1" w:space="0" w:color="000000"/>
              <w:bottom w:val="single" w:sz="1" w:space="0" w:color="000000"/>
            </w:tcBorders>
            <w:shd w:val="clear" w:color="auto" w:fill="auto"/>
          </w:tcPr>
          <w:p w14:paraId="4912C2ED" w14:textId="7018E296" w:rsidR="00EF2B4D" w:rsidRPr="003B7249" w:rsidRDefault="00EF2B4D">
            <w:pPr>
              <w:pStyle w:val="Lentelsturinys"/>
              <w:snapToGrid w:val="0"/>
              <w:rPr>
                <w:b/>
                <w:bCs/>
                <w:color w:val="000000"/>
              </w:rPr>
            </w:pPr>
            <w:r>
              <w:rPr>
                <w:b/>
                <w:bCs/>
                <w:color w:val="000000"/>
              </w:rPr>
              <w:t>Vykdytojas (-ai)</w:t>
            </w:r>
          </w:p>
        </w:tc>
        <w:tc>
          <w:tcPr>
            <w:tcW w:w="5918" w:type="dxa"/>
            <w:tcBorders>
              <w:left w:val="single" w:sz="1" w:space="0" w:color="000000"/>
              <w:bottom w:val="single" w:sz="1" w:space="0" w:color="000000"/>
            </w:tcBorders>
            <w:shd w:val="clear" w:color="auto" w:fill="auto"/>
          </w:tcPr>
          <w:p w14:paraId="56A9BB27" w14:textId="77777777" w:rsidR="00CC168A" w:rsidRDefault="00EF2B4D">
            <w:pPr>
              <w:snapToGrid w:val="0"/>
              <w:spacing w:line="360" w:lineRule="auto"/>
              <w:jc w:val="both"/>
              <w:rPr>
                <w:color w:val="000000"/>
              </w:rPr>
            </w:pPr>
            <w:r>
              <w:rPr>
                <w:color w:val="000000"/>
              </w:rPr>
              <w:t xml:space="preserve">Miesto ūkio ir aplinkos skyrius, </w:t>
            </w:r>
          </w:p>
          <w:p w14:paraId="7AA92BDD" w14:textId="77777777" w:rsidR="00CC168A" w:rsidRDefault="00EF2B4D">
            <w:pPr>
              <w:snapToGrid w:val="0"/>
              <w:spacing w:line="360" w:lineRule="auto"/>
              <w:jc w:val="both"/>
              <w:rPr>
                <w:color w:val="000000"/>
              </w:rPr>
            </w:pPr>
            <w:r>
              <w:rPr>
                <w:color w:val="000000"/>
              </w:rPr>
              <w:t xml:space="preserve">Projektų valdymo skyrius, </w:t>
            </w:r>
          </w:p>
          <w:p w14:paraId="6FCCD8C2" w14:textId="5CE1812D" w:rsidR="006201E1" w:rsidRPr="003C0599" w:rsidRDefault="00EF2B4D" w:rsidP="003C0599">
            <w:pPr>
              <w:snapToGrid w:val="0"/>
              <w:spacing w:line="360" w:lineRule="auto"/>
              <w:jc w:val="both"/>
              <w:rPr>
                <w:color w:val="000000"/>
              </w:rPr>
            </w:pPr>
            <w:r>
              <w:rPr>
                <w:color w:val="000000"/>
              </w:rPr>
              <w:t xml:space="preserve">Šiaulių municipalinė </w:t>
            </w:r>
            <w:r w:rsidR="003C0599">
              <w:rPr>
                <w:color w:val="000000"/>
              </w:rPr>
              <w:t>aplinkos tyrimų laboratorija</w:t>
            </w:r>
          </w:p>
        </w:tc>
        <w:tc>
          <w:tcPr>
            <w:tcW w:w="851" w:type="dxa"/>
            <w:tcBorders>
              <w:left w:val="single" w:sz="1" w:space="0" w:color="000000"/>
              <w:bottom w:val="single" w:sz="1" w:space="0" w:color="000000"/>
            </w:tcBorders>
            <w:shd w:val="clear" w:color="auto" w:fill="auto"/>
          </w:tcPr>
          <w:p w14:paraId="20A48270" w14:textId="4E20105F" w:rsidR="00EF2B4D" w:rsidRPr="003B7249" w:rsidRDefault="00CC168A">
            <w:pPr>
              <w:pStyle w:val="Lentelsturinys"/>
              <w:snapToGrid w:val="0"/>
              <w:rPr>
                <w:b/>
                <w:bCs/>
                <w:color w:val="000000"/>
              </w:rPr>
            </w:pPr>
            <w:r w:rsidRPr="003B7249">
              <w:rPr>
                <w:b/>
                <w:bCs/>
                <w:color w:val="000000"/>
              </w:rPr>
              <w:t>Kodas</w:t>
            </w:r>
          </w:p>
        </w:tc>
        <w:tc>
          <w:tcPr>
            <w:tcW w:w="1256" w:type="dxa"/>
            <w:gridSpan w:val="2"/>
            <w:tcBorders>
              <w:left w:val="single" w:sz="1" w:space="0" w:color="000000"/>
              <w:bottom w:val="single" w:sz="1" w:space="0" w:color="000000"/>
              <w:right w:val="single" w:sz="1" w:space="0" w:color="000000"/>
            </w:tcBorders>
            <w:shd w:val="clear" w:color="auto" w:fill="auto"/>
          </w:tcPr>
          <w:p w14:paraId="1AC10B6C" w14:textId="7ADFE6E0" w:rsidR="00CC168A" w:rsidRDefault="00CC168A">
            <w:pPr>
              <w:snapToGrid w:val="0"/>
              <w:spacing w:line="100" w:lineRule="atLeast"/>
              <w:jc w:val="center"/>
              <w:rPr>
                <w:color w:val="000000"/>
              </w:rPr>
            </w:pPr>
            <w:r>
              <w:rPr>
                <w:color w:val="000000"/>
              </w:rPr>
              <w:t>07</w:t>
            </w:r>
          </w:p>
          <w:p w14:paraId="19795218" w14:textId="77777777" w:rsidR="00CC168A" w:rsidRDefault="00CC168A">
            <w:pPr>
              <w:snapToGrid w:val="0"/>
              <w:spacing w:line="100" w:lineRule="atLeast"/>
              <w:jc w:val="center"/>
              <w:rPr>
                <w:color w:val="000000"/>
              </w:rPr>
            </w:pPr>
          </w:p>
          <w:p w14:paraId="5E4F2481" w14:textId="77777777" w:rsidR="00EF2B4D" w:rsidRDefault="00CC168A">
            <w:pPr>
              <w:snapToGrid w:val="0"/>
              <w:spacing w:line="100" w:lineRule="atLeast"/>
              <w:jc w:val="center"/>
              <w:rPr>
                <w:color w:val="000000"/>
              </w:rPr>
            </w:pPr>
            <w:r>
              <w:rPr>
                <w:color w:val="000000"/>
              </w:rPr>
              <w:t>20</w:t>
            </w:r>
          </w:p>
          <w:p w14:paraId="622CD52F" w14:textId="52257C61" w:rsidR="003C0599" w:rsidRPr="003C0599" w:rsidRDefault="00CC168A" w:rsidP="00CC168A">
            <w:pPr>
              <w:snapToGrid w:val="0"/>
              <w:jc w:val="center"/>
              <w:rPr>
                <w:color w:val="000000"/>
              </w:rPr>
            </w:pPr>
            <w:r>
              <w:rPr>
                <w:color w:val="000000"/>
              </w:rPr>
              <w:t>145412194</w:t>
            </w:r>
          </w:p>
        </w:tc>
      </w:tr>
      <w:tr w:rsidR="00BF4DA5" w:rsidRPr="003B7249" w14:paraId="54A8F473" w14:textId="77777777" w:rsidTr="0022481D">
        <w:tc>
          <w:tcPr>
            <w:tcW w:w="2100" w:type="dxa"/>
            <w:tcBorders>
              <w:left w:val="single" w:sz="1" w:space="0" w:color="000000"/>
              <w:bottom w:val="single" w:sz="1" w:space="0" w:color="000000"/>
            </w:tcBorders>
            <w:shd w:val="clear" w:color="auto" w:fill="auto"/>
          </w:tcPr>
          <w:p w14:paraId="664E7623" w14:textId="77777777" w:rsidR="00BF4DA5" w:rsidRPr="003B7249" w:rsidRDefault="00BF4DA5">
            <w:pPr>
              <w:pStyle w:val="Lentelsturinys"/>
              <w:snapToGrid w:val="0"/>
              <w:rPr>
                <w:b/>
                <w:bCs/>
                <w:color w:val="000000"/>
              </w:rPr>
            </w:pPr>
            <w:r w:rsidRPr="003B7249">
              <w:rPr>
                <w:b/>
                <w:bCs/>
                <w:color w:val="000000"/>
              </w:rPr>
              <w:t>Program</w:t>
            </w:r>
            <w:r w:rsidR="00D43CDC" w:rsidRPr="003B7249">
              <w:rPr>
                <w:b/>
                <w:bCs/>
                <w:color w:val="000000"/>
              </w:rPr>
              <w:t>os pavadinimas</w:t>
            </w:r>
          </w:p>
        </w:tc>
        <w:tc>
          <w:tcPr>
            <w:tcW w:w="5918" w:type="dxa"/>
            <w:tcBorders>
              <w:left w:val="single" w:sz="1" w:space="0" w:color="000000"/>
              <w:bottom w:val="single" w:sz="1" w:space="0" w:color="000000"/>
            </w:tcBorders>
            <w:shd w:val="clear" w:color="auto" w:fill="auto"/>
          </w:tcPr>
          <w:p w14:paraId="6B171712" w14:textId="77777777" w:rsidR="00BF4DA5" w:rsidRPr="003B7249" w:rsidRDefault="00BF4DA5">
            <w:pPr>
              <w:snapToGrid w:val="0"/>
              <w:spacing w:line="360" w:lineRule="auto"/>
              <w:jc w:val="both"/>
              <w:rPr>
                <w:bCs/>
                <w:color w:val="000000"/>
              </w:rPr>
            </w:pPr>
            <w:r w:rsidRPr="003B7249">
              <w:rPr>
                <w:bCs/>
                <w:color w:val="000000"/>
              </w:rPr>
              <w:t>Aplinkos apsaugos programa</w:t>
            </w:r>
          </w:p>
        </w:tc>
        <w:tc>
          <w:tcPr>
            <w:tcW w:w="851" w:type="dxa"/>
            <w:tcBorders>
              <w:left w:val="single" w:sz="1" w:space="0" w:color="000000"/>
              <w:bottom w:val="single" w:sz="1" w:space="0" w:color="000000"/>
            </w:tcBorders>
            <w:shd w:val="clear" w:color="auto" w:fill="auto"/>
          </w:tcPr>
          <w:p w14:paraId="6FDCFF21" w14:textId="77777777" w:rsidR="00BF4DA5" w:rsidRPr="003B7249" w:rsidRDefault="00BF4DA5">
            <w:pPr>
              <w:pStyle w:val="Lentelsturinys"/>
              <w:snapToGrid w:val="0"/>
              <w:rPr>
                <w:b/>
                <w:bCs/>
                <w:color w:val="000000"/>
              </w:rPr>
            </w:pPr>
            <w:r w:rsidRPr="003B7249">
              <w:rPr>
                <w:b/>
                <w:bCs/>
                <w:color w:val="000000"/>
              </w:rPr>
              <w:t xml:space="preserve">Kodas </w:t>
            </w:r>
          </w:p>
        </w:tc>
        <w:tc>
          <w:tcPr>
            <w:tcW w:w="1256" w:type="dxa"/>
            <w:gridSpan w:val="2"/>
            <w:tcBorders>
              <w:left w:val="single" w:sz="1" w:space="0" w:color="000000"/>
              <w:bottom w:val="single" w:sz="1" w:space="0" w:color="000000"/>
              <w:right w:val="single" w:sz="1" w:space="0" w:color="000000"/>
            </w:tcBorders>
            <w:shd w:val="clear" w:color="auto" w:fill="auto"/>
          </w:tcPr>
          <w:p w14:paraId="0C347CEB" w14:textId="77777777" w:rsidR="00BF4DA5" w:rsidRPr="003B7249" w:rsidRDefault="00BF4DA5">
            <w:pPr>
              <w:snapToGrid w:val="0"/>
              <w:spacing w:line="100" w:lineRule="atLeast"/>
              <w:jc w:val="center"/>
              <w:rPr>
                <w:color w:val="000000"/>
              </w:rPr>
            </w:pPr>
            <w:r w:rsidRPr="003B7249">
              <w:rPr>
                <w:color w:val="000000"/>
              </w:rPr>
              <w:t>03</w:t>
            </w:r>
          </w:p>
        </w:tc>
      </w:tr>
      <w:tr w:rsidR="00BF4DA5" w:rsidRPr="003B7249" w14:paraId="051F18ED" w14:textId="77777777" w:rsidTr="009638DA">
        <w:tc>
          <w:tcPr>
            <w:tcW w:w="2100" w:type="dxa"/>
            <w:tcBorders>
              <w:left w:val="single" w:sz="1" w:space="0" w:color="000000"/>
              <w:bottom w:val="single" w:sz="1" w:space="0" w:color="000000"/>
            </w:tcBorders>
            <w:shd w:val="clear" w:color="auto" w:fill="auto"/>
          </w:tcPr>
          <w:p w14:paraId="70B6B8A4" w14:textId="77777777" w:rsidR="00BF4DA5" w:rsidRPr="003B7249" w:rsidRDefault="00BF4DA5">
            <w:pPr>
              <w:pStyle w:val="Lentelsturinys"/>
              <w:snapToGrid w:val="0"/>
              <w:rPr>
                <w:b/>
                <w:bCs/>
                <w:color w:val="000000"/>
              </w:rPr>
            </w:pPr>
            <w:r w:rsidRPr="003B7249">
              <w:rPr>
                <w:b/>
                <w:bCs/>
                <w:color w:val="000000"/>
              </w:rPr>
              <w:t>Programos parengimo (tęsimo) argumentai</w:t>
            </w:r>
            <w:r w:rsidR="00166390" w:rsidRPr="003B7249">
              <w:rPr>
                <w:b/>
                <w:bCs/>
                <w:color w:val="000000"/>
              </w:rPr>
              <w:t xml:space="preserve"> </w:t>
            </w:r>
          </w:p>
        </w:tc>
        <w:tc>
          <w:tcPr>
            <w:tcW w:w="8025" w:type="dxa"/>
            <w:gridSpan w:val="4"/>
            <w:tcBorders>
              <w:left w:val="single" w:sz="1" w:space="0" w:color="000000"/>
              <w:bottom w:val="single" w:sz="1" w:space="0" w:color="000000"/>
              <w:right w:val="single" w:sz="1" w:space="0" w:color="000000"/>
            </w:tcBorders>
            <w:shd w:val="clear" w:color="auto" w:fill="auto"/>
          </w:tcPr>
          <w:p w14:paraId="2CD655C1" w14:textId="21EEC0B4" w:rsidR="00BF4DA5" w:rsidRPr="003B7249" w:rsidRDefault="00BF4DA5">
            <w:pPr>
              <w:snapToGrid w:val="0"/>
              <w:spacing w:line="200" w:lineRule="atLeast"/>
              <w:jc w:val="both"/>
              <w:rPr>
                <w:color w:val="000000"/>
              </w:rPr>
            </w:pPr>
            <w:r w:rsidRPr="003B7249">
              <w:rPr>
                <w:color w:val="000000"/>
              </w:rPr>
              <w:t>Aplinkos apsaugos programa</w:t>
            </w:r>
            <w:r w:rsidR="00D43CDC" w:rsidRPr="003B7249">
              <w:rPr>
                <w:color w:val="000000"/>
              </w:rPr>
              <w:t xml:space="preserve"> tęstinė, </w:t>
            </w:r>
            <w:r w:rsidRPr="003B7249">
              <w:rPr>
                <w:color w:val="000000"/>
              </w:rPr>
              <w:t>parengta, siekiant įgyvendinti 20</w:t>
            </w:r>
            <w:r w:rsidR="00526A3D" w:rsidRPr="003B7249">
              <w:rPr>
                <w:color w:val="000000"/>
              </w:rPr>
              <w:t>15</w:t>
            </w:r>
            <w:r w:rsidRPr="003B7249">
              <w:rPr>
                <w:color w:val="000000"/>
              </w:rPr>
              <w:t>–20</w:t>
            </w:r>
            <w:r w:rsidR="00526A3D" w:rsidRPr="003B7249">
              <w:rPr>
                <w:color w:val="000000"/>
              </w:rPr>
              <w:t>24</w:t>
            </w:r>
            <w:r w:rsidR="00D20B16">
              <w:rPr>
                <w:color w:val="000000"/>
              </w:rPr>
              <w:t xml:space="preserve"> m. Šiaulių m.</w:t>
            </w:r>
            <w:r w:rsidRPr="003B7249">
              <w:rPr>
                <w:color w:val="000000"/>
              </w:rPr>
              <w:t xml:space="preserve"> strateginiame plėtros plane numatytus tikslus ir uždavinius aplinkos kokybei mieste pagerinti.</w:t>
            </w:r>
            <w:r w:rsidR="00526A3D" w:rsidRPr="003B7249">
              <w:rPr>
                <w:rFonts w:cs="Tahoma"/>
              </w:rPr>
              <w:t xml:space="preserve"> </w:t>
            </w:r>
          </w:p>
          <w:p w14:paraId="35A48F6D" w14:textId="4ABF9F1E" w:rsidR="00BF4DA5" w:rsidRPr="003B7249" w:rsidRDefault="00D20B16" w:rsidP="00D20B16">
            <w:pPr>
              <w:pStyle w:val="Turinys3"/>
              <w:tabs>
                <w:tab w:val="right" w:leader="dot" w:pos="8878"/>
              </w:tabs>
              <w:suppressAutoHyphens w:val="0"/>
              <w:snapToGrid w:val="0"/>
              <w:spacing w:line="100" w:lineRule="atLeast"/>
              <w:ind w:left="0"/>
              <w:jc w:val="both"/>
              <w:rPr>
                <w:color w:val="000000"/>
              </w:rPr>
            </w:pPr>
            <w:r>
              <w:rPr>
                <w:color w:val="000000"/>
              </w:rPr>
              <w:t>Taip pat p</w:t>
            </w:r>
            <w:r w:rsidR="00BF4DA5" w:rsidRPr="003B7249">
              <w:rPr>
                <w:color w:val="000000"/>
              </w:rPr>
              <w:t>rograma siekiama tobulinti bei plėtoti mieste veikiančią gyvūnų (šunų, kačių), laikomų Šiaulių miesto daugiabučiuose namuose, populiacijos reguliavimo, priežiūros bei globos sistemą, užtikrinti visuomenės sveikatos saugą, vykdyti užkrečiamųjų ligų (pasiutligės ir kt.) prevenciją, sudaryti sąlygas gyventojams laikytis sanitarinių ir veterinarinių gyvūnų priežiūros reikalavimų.</w:t>
            </w:r>
          </w:p>
        </w:tc>
      </w:tr>
      <w:tr w:rsidR="00BF4DA5" w:rsidRPr="003B7249" w14:paraId="65DDE592" w14:textId="77777777" w:rsidTr="0022481D">
        <w:tc>
          <w:tcPr>
            <w:tcW w:w="2100" w:type="dxa"/>
            <w:tcBorders>
              <w:left w:val="single" w:sz="1" w:space="0" w:color="000000"/>
              <w:bottom w:val="single" w:sz="1" w:space="0" w:color="000000"/>
            </w:tcBorders>
            <w:shd w:val="clear" w:color="auto" w:fill="auto"/>
          </w:tcPr>
          <w:p w14:paraId="150BE4C9" w14:textId="77777777" w:rsidR="00BF4DA5" w:rsidRPr="003B7249" w:rsidRDefault="00BF4DA5">
            <w:pPr>
              <w:pStyle w:val="Lentelsturinys"/>
              <w:snapToGrid w:val="0"/>
              <w:rPr>
                <w:b/>
                <w:bCs/>
                <w:color w:val="000000"/>
              </w:rPr>
            </w:pPr>
            <w:r w:rsidRPr="003B7249">
              <w:rPr>
                <w:b/>
                <w:bCs/>
                <w:color w:val="000000"/>
              </w:rPr>
              <w:t>Ilgalaikis prioritetas (pagal ŠSPP)</w:t>
            </w:r>
          </w:p>
        </w:tc>
        <w:tc>
          <w:tcPr>
            <w:tcW w:w="5918" w:type="dxa"/>
            <w:tcBorders>
              <w:left w:val="single" w:sz="1" w:space="0" w:color="000000"/>
              <w:bottom w:val="single" w:sz="1" w:space="0" w:color="000000"/>
            </w:tcBorders>
            <w:shd w:val="clear" w:color="auto" w:fill="auto"/>
          </w:tcPr>
          <w:p w14:paraId="0454BEB3" w14:textId="77777777" w:rsidR="00BF4DA5" w:rsidRPr="003B7249" w:rsidRDefault="00BF4DA5">
            <w:pPr>
              <w:pStyle w:val="WW-Antrat1211"/>
              <w:snapToGrid w:val="0"/>
              <w:spacing w:line="360" w:lineRule="auto"/>
              <w:ind w:left="-73" w:right="-108"/>
              <w:rPr>
                <w:rFonts w:eastAsia="Times New Roman" w:cs="Times New Roman"/>
                <w:i w:val="0"/>
                <w:iCs w:val="0"/>
                <w:color w:val="000000"/>
                <w:sz w:val="24"/>
                <w:szCs w:val="24"/>
                <w:lang w:val="en-US"/>
              </w:rPr>
            </w:pPr>
            <w:r w:rsidRPr="003B7249">
              <w:rPr>
                <w:rFonts w:eastAsia="Times New Roman" w:cs="Times New Roman"/>
                <w:i w:val="0"/>
                <w:iCs w:val="0"/>
                <w:color w:val="000000"/>
                <w:sz w:val="24"/>
                <w:szCs w:val="24"/>
              </w:rPr>
              <w:t xml:space="preserve"> </w:t>
            </w:r>
            <w:r w:rsidR="00F21FBC" w:rsidRPr="003B7249">
              <w:rPr>
                <w:rFonts w:eastAsia="Times New Roman" w:cs="Times New Roman"/>
                <w:i w:val="0"/>
                <w:iCs w:val="0"/>
                <w:sz w:val="24"/>
                <w:szCs w:val="24"/>
              </w:rPr>
              <w:t>Saugus – draugiška gamtai kokybiška gyvenamoji aplinka</w:t>
            </w:r>
          </w:p>
        </w:tc>
        <w:tc>
          <w:tcPr>
            <w:tcW w:w="851" w:type="dxa"/>
            <w:tcBorders>
              <w:left w:val="single" w:sz="1" w:space="0" w:color="000000"/>
              <w:bottom w:val="single" w:sz="1" w:space="0" w:color="000000"/>
            </w:tcBorders>
            <w:shd w:val="clear" w:color="auto" w:fill="auto"/>
          </w:tcPr>
          <w:p w14:paraId="42249E09" w14:textId="77777777" w:rsidR="00BF4DA5" w:rsidRPr="003B7249" w:rsidRDefault="00BF4DA5">
            <w:pPr>
              <w:pStyle w:val="Lentelsturinys"/>
              <w:snapToGrid w:val="0"/>
              <w:rPr>
                <w:b/>
                <w:bCs/>
                <w:color w:val="000000"/>
              </w:rPr>
            </w:pPr>
            <w:r w:rsidRPr="003B7249">
              <w:rPr>
                <w:b/>
                <w:bCs/>
                <w:color w:val="000000"/>
              </w:rPr>
              <w:t xml:space="preserve">Kodas </w:t>
            </w:r>
          </w:p>
        </w:tc>
        <w:tc>
          <w:tcPr>
            <w:tcW w:w="1256" w:type="dxa"/>
            <w:gridSpan w:val="2"/>
            <w:tcBorders>
              <w:left w:val="single" w:sz="1" w:space="0" w:color="000000"/>
              <w:bottom w:val="single" w:sz="1" w:space="0" w:color="000000"/>
              <w:right w:val="single" w:sz="1" w:space="0" w:color="000000"/>
            </w:tcBorders>
            <w:shd w:val="clear" w:color="auto" w:fill="auto"/>
          </w:tcPr>
          <w:p w14:paraId="11CFA447" w14:textId="77777777" w:rsidR="00BF4DA5" w:rsidRPr="003B7249" w:rsidRDefault="00BF4DA5">
            <w:pPr>
              <w:pStyle w:val="Lentelsturinys"/>
              <w:snapToGrid w:val="0"/>
              <w:jc w:val="center"/>
              <w:rPr>
                <w:color w:val="000000"/>
              </w:rPr>
            </w:pPr>
            <w:r w:rsidRPr="003B7249">
              <w:rPr>
                <w:color w:val="000000"/>
              </w:rPr>
              <w:t>3</w:t>
            </w:r>
          </w:p>
        </w:tc>
      </w:tr>
      <w:tr w:rsidR="00BF4DA5" w:rsidRPr="003B7249" w14:paraId="1A57063F" w14:textId="77777777" w:rsidTr="0022481D">
        <w:tc>
          <w:tcPr>
            <w:tcW w:w="2100" w:type="dxa"/>
            <w:tcBorders>
              <w:left w:val="single" w:sz="1" w:space="0" w:color="000000"/>
              <w:bottom w:val="single" w:sz="1" w:space="0" w:color="000000"/>
            </w:tcBorders>
            <w:shd w:val="clear" w:color="auto" w:fill="auto"/>
          </w:tcPr>
          <w:p w14:paraId="0CBD1192" w14:textId="77777777" w:rsidR="00BF4DA5" w:rsidRPr="003B7249" w:rsidRDefault="00BF4DA5">
            <w:pPr>
              <w:pStyle w:val="Lentelsturinys"/>
              <w:snapToGrid w:val="0"/>
              <w:rPr>
                <w:b/>
                <w:bCs/>
                <w:color w:val="000000"/>
              </w:rPr>
            </w:pPr>
            <w:r w:rsidRPr="003B7249">
              <w:rPr>
                <w:b/>
                <w:bCs/>
                <w:color w:val="000000"/>
              </w:rPr>
              <w:t>Šia programa įgyvendinamas savivaldybės strateginis tikslas</w:t>
            </w:r>
          </w:p>
        </w:tc>
        <w:tc>
          <w:tcPr>
            <w:tcW w:w="5918" w:type="dxa"/>
            <w:tcBorders>
              <w:left w:val="single" w:sz="1" w:space="0" w:color="000000"/>
              <w:bottom w:val="single" w:sz="1" w:space="0" w:color="000000"/>
            </w:tcBorders>
            <w:shd w:val="clear" w:color="auto" w:fill="auto"/>
          </w:tcPr>
          <w:p w14:paraId="4C57C75C" w14:textId="77777777" w:rsidR="002634A8" w:rsidRPr="003B7249" w:rsidRDefault="002634A8" w:rsidP="002634A8">
            <w:r w:rsidRPr="003B7249">
              <w:t>Kurti kokybišką gyvenamąją aplinką</w:t>
            </w:r>
          </w:p>
          <w:p w14:paraId="5E87EC89" w14:textId="77777777" w:rsidR="00BF4DA5" w:rsidRPr="003B7249" w:rsidRDefault="00BF4DA5" w:rsidP="002634A8">
            <w:pPr>
              <w:pStyle w:val="Default"/>
              <w:jc w:val="both"/>
            </w:pPr>
          </w:p>
        </w:tc>
        <w:tc>
          <w:tcPr>
            <w:tcW w:w="851" w:type="dxa"/>
            <w:tcBorders>
              <w:left w:val="single" w:sz="1" w:space="0" w:color="000000"/>
              <w:bottom w:val="single" w:sz="1" w:space="0" w:color="000000"/>
            </w:tcBorders>
            <w:shd w:val="clear" w:color="auto" w:fill="auto"/>
          </w:tcPr>
          <w:p w14:paraId="1F8A34FD" w14:textId="77777777" w:rsidR="00BF4DA5" w:rsidRPr="003B7249" w:rsidRDefault="00BF4DA5">
            <w:pPr>
              <w:pStyle w:val="Lentelsturinys"/>
              <w:snapToGrid w:val="0"/>
              <w:rPr>
                <w:b/>
                <w:bCs/>
                <w:color w:val="000000"/>
              </w:rPr>
            </w:pPr>
            <w:r w:rsidRPr="003B7249">
              <w:rPr>
                <w:b/>
                <w:bCs/>
                <w:color w:val="000000"/>
              </w:rPr>
              <w:t xml:space="preserve">Kodas </w:t>
            </w:r>
          </w:p>
        </w:tc>
        <w:tc>
          <w:tcPr>
            <w:tcW w:w="1256" w:type="dxa"/>
            <w:gridSpan w:val="2"/>
            <w:tcBorders>
              <w:left w:val="single" w:sz="1" w:space="0" w:color="000000"/>
              <w:bottom w:val="single" w:sz="1" w:space="0" w:color="000000"/>
              <w:right w:val="single" w:sz="1" w:space="0" w:color="000000"/>
            </w:tcBorders>
            <w:shd w:val="clear" w:color="auto" w:fill="auto"/>
          </w:tcPr>
          <w:p w14:paraId="141F92FF" w14:textId="77777777" w:rsidR="00BF4DA5" w:rsidRPr="003B7249" w:rsidRDefault="002634A8" w:rsidP="002634A8">
            <w:pPr>
              <w:pStyle w:val="Lentelsturinys"/>
              <w:snapToGrid w:val="0"/>
              <w:jc w:val="center"/>
              <w:rPr>
                <w:color w:val="000000"/>
              </w:rPr>
            </w:pPr>
            <w:r w:rsidRPr="003B7249">
              <w:rPr>
                <w:color w:val="000000"/>
              </w:rPr>
              <w:t>03</w:t>
            </w:r>
          </w:p>
        </w:tc>
      </w:tr>
      <w:tr w:rsidR="00BF4DA5" w:rsidRPr="003B7249" w14:paraId="54827F49" w14:textId="77777777" w:rsidTr="0022481D">
        <w:tc>
          <w:tcPr>
            <w:tcW w:w="2100" w:type="dxa"/>
            <w:tcBorders>
              <w:left w:val="single" w:sz="1" w:space="0" w:color="000000"/>
              <w:bottom w:val="single" w:sz="4" w:space="0" w:color="auto"/>
            </w:tcBorders>
            <w:shd w:val="clear" w:color="auto" w:fill="auto"/>
          </w:tcPr>
          <w:p w14:paraId="17976EEA" w14:textId="77777777" w:rsidR="00BF4DA5" w:rsidRPr="003B7249" w:rsidRDefault="00BF4DA5">
            <w:pPr>
              <w:pStyle w:val="Lentelsturinys"/>
              <w:snapToGrid w:val="0"/>
              <w:rPr>
                <w:b/>
                <w:bCs/>
                <w:color w:val="000000"/>
              </w:rPr>
            </w:pPr>
            <w:r w:rsidRPr="003B7249">
              <w:rPr>
                <w:b/>
                <w:bCs/>
                <w:color w:val="000000"/>
              </w:rPr>
              <w:t>Programos tikslas</w:t>
            </w:r>
          </w:p>
        </w:tc>
        <w:tc>
          <w:tcPr>
            <w:tcW w:w="5918" w:type="dxa"/>
            <w:tcBorders>
              <w:left w:val="single" w:sz="1" w:space="0" w:color="000000"/>
              <w:bottom w:val="single" w:sz="4" w:space="0" w:color="auto"/>
            </w:tcBorders>
            <w:shd w:val="clear" w:color="auto" w:fill="auto"/>
          </w:tcPr>
          <w:p w14:paraId="2786BA30" w14:textId="77777777" w:rsidR="00BF4DA5" w:rsidRPr="003B7249" w:rsidRDefault="00BF4DA5">
            <w:pPr>
              <w:pStyle w:val="Pagrindinistekstas22"/>
              <w:tabs>
                <w:tab w:val="left" w:pos="113"/>
              </w:tabs>
              <w:suppressAutoHyphens w:val="0"/>
              <w:snapToGrid w:val="0"/>
              <w:spacing w:line="200" w:lineRule="atLeast"/>
              <w:ind w:left="113" w:right="113"/>
              <w:jc w:val="both"/>
              <w:rPr>
                <w:rFonts w:eastAsia="Times New Roman"/>
                <w:color w:val="000000"/>
              </w:rPr>
            </w:pPr>
            <w:r w:rsidRPr="003B7249">
              <w:rPr>
                <w:rFonts w:eastAsia="HG Mincho Light J"/>
                <w:color w:val="000000"/>
              </w:rPr>
              <w:t>Pagerinti aplinkos kokybę mieste, k</w:t>
            </w:r>
            <w:r w:rsidRPr="003B7249">
              <w:rPr>
                <w:rFonts w:eastAsia="Times New Roman"/>
                <w:color w:val="000000"/>
              </w:rPr>
              <w:t>urti darnaus vystymosi principais pagrįstą sveiką ir š</w:t>
            </w:r>
            <w:r w:rsidR="0088771D" w:rsidRPr="003B7249">
              <w:rPr>
                <w:rFonts w:eastAsia="Times New Roman"/>
                <w:color w:val="000000"/>
              </w:rPr>
              <w:t>varią gyvenamąją aplinką mieste</w:t>
            </w:r>
          </w:p>
        </w:tc>
        <w:tc>
          <w:tcPr>
            <w:tcW w:w="851" w:type="dxa"/>
            <w:tcBorders>
              <w:left w:val="single" w:sz="1" w:space="0" w:color="000000"/>
              <w:bottom w:val="single" w:sz="4" w:space="0" w:color="auto"/>
            </w:tcBorders>
            <w:shd w:val="clear" w:color="auto" w:fill="auto"/>
          </w:tcPr>
          <w:p w14:paraId="76A1793C" w14:textId="77777777" w:rsidR="00BF4DA5" w:rsidRPr="003B7249" w:rsidRDefault="00BF4DA5">
            <w:pPr>
              <w:pStyle w:val="Lentelsturinys"/>
              <w:snapToGrid w:val="0"/>
              <w:rPr>
                <w:b/>
                <w:bCs/>
                <w:color w:val="000000"/>
              </w:rPr>
            </w:pPr>
            <w:r w:rsidRPr="003B7249">
              <w:rPr>
                <w:b/>
                <w:bCs/>
                <w:color w:val="000000"/>
              </w:rPr>
              <w:t xml:space="preserve">Kodas </w:t>
            </w:r>
          </w:p>
        </w:tc>
        <w:tc>
          <w:tcPr>
            <w:tcW w:w="1256" w:type="dxa"/>
            <w:gridSpan w:val="2"/>
            <w:tcBorders>
              <w:left w:val="single" w:sz="1" w:space="0" w:color="000000"/>
              <w:bottom w:val="single" w:sz="4" w:space="0" w:color="auto"/>
              <w:right w:val="single" w:sz="1" w:space="0" w:color="000000"/>
            </w:tcBorders>
            <w:shd w:val="clear" w:color="auto" w:fill="auto"/>
          </w:tcPr>
          <w:p w14:paraId="2BB4DCAC" w14:textId="6AADF86A" w:rsidR="00BF4DA5" w:rsidRPr="003B7249" w:rsidRDefault="00304EBA">
            <w:pPr>
              <w:pStyle w:val="Lentelsturinys"/>
              <w:snapToGrid w:val="0"/>
              <w:jc w:val="center"/>
              <w:rPr>
                <w:color w:val="000000"/>
              </w:rPr>
            </w:pPr>
            <w:r>
              <w:rPr>
                <w:color w:val="000000"/>
              </w:rPr>
              <w:t>03.</w:t>
            </w:r>
            <w:r w:rsidR="00BF4DA5" w:rsidRPr="003B7249">
              <w:rPr>
                <w:color w:val="000000"/>
              </w:rPr>
              <w:t>01</w:t>
            </w:r>
          </w:p>
        </w:tc>
      </w:tr>
      <w:tr w:rsidR="00BF4DA5" w:rsidRPr="003B7249" w14:paraId="3E319E69" w14:textId="77777777" w:rsidTr="009638DA">
        <w:tc>
          <w:tcPr>
            <w:tcW w:w="10125" w:type="dxa"/>
            <w:gridSpan w:val="5"/>
            <w:tcBorders>
              <w:top w:val="single" w:sz="4" w:space="0" w:color="auto"/>
              <w:left w:val="single" w:sz="2" w:space="0" w:color="000000"/>
              <w:bottom w:val="single" w:sz="2" w:space="0" w:color="000000"/>
              <w:right w:val="single" w:sz="2" w:space="0" w:color="000000"/>
            </w:tcBorders>
            <w:shd w:val="clear" w:color="auto" w:fill="auto"/>
          </w:tcPr>
          <w:p w14:paraId="2D59F454" w14:textId="2C0FEBC4" w:rsidR="00BF4DA5" w:rsidRPr="003B7249" w:rsidRDefault="009B59D1">
            <w:pPr>
              <w:pStyle w:val="Lentelsturinys"/>
              <w:snapToGrid w:val="0"/>
              <w:rPr>
                <w:b/>
                <w:bCs/>
                <w:color w:val="000000"/>
              </w:rPr>
            </w:pPr>
            <w:r>
              <w:rPr>
                <w:b/>
                <w:bCs/>
                <w:color w:val="000000"/>
              </w:rPr>
              <w:t xml:space="preserve">    </w:t>
            </w:r>
            <w:r w:rsidR="00ED6567">
              <w:rPr>
                <w:b/>
                <w:bCs/>
                <w:color w:val="000000"/>
              </w:rPr>
              <w:t xml:space="preserve"> </w:t>
            </w:r>
            <w:r w:rsidR="00BF4DA5" w:rsidRPr="003B7249">
              <w:rPr>
                <w:b/>
                <w:bCs/>
                <w:color w:val="000000"/>
              </w:rPr>
              <w:t>Tikslo įgyvendinimo aprašymas.</w:t>
            </w:r>
          </w:p>
          <w:p w14:paraId="6EFF0810" w14:textId="79D4872E" w:rsidR="00BF4DA5" w:rsidRPr="003B7249" w:rsidRDefault="009B59D1">
            <w:pPr>
              <w:jc w:val="both"/>
              <w:rPr>
                <w:color w:val="000000"/>
              </w:rPr>
            </w:pPr>
            <w:r>
              <w:rPr>
                <w:color w:val="000000"/>
              </w:rPr>
              <w:t xml:space="preserve">    </w:t>
            </w:r>
            <w:r w:rsidR="00ED6567">
              <w:rPr>
                <w:color w:val="000000"/>
              </w:rPr>
              <w:t xml:space="preserve"> </w:t>
            </w:r>
            <w:r w:rsidR="00BF4DA5" w:rsidRPr="003B7249">
              <w:rPr>
                <w:color w:val="000000"/>
              </w:rPr>
              <w:t>Vystyti miesto komunalinių atliekų tvarkymo siste</w:t>
            </w:r>
            <w:r>
              <w:rPr>
                <w:color w:val="000000"/>
              </w:rPr>
              <w:t xml:space="preserve">mą, gausinti miesto želdinius, </w:t>
            </w:r>
            <w:r w:rsidR="00BF4DA5" w:rsidRPr="003B7249">
              <w:rPr>
                <w:color w:val="000000"/>
              </w:rPr>
              <w:t>gerinti miesto vandens telkinių ir jų prieigų gamtosaugos būklę, vykdyti miesto aplinkos kokybės stebėseną, bendruomenės aplinkosauginį ugdymą bei pašalinti aplinkos teršimo šaltinius.</w:t>
            </w:r>
          </w:p>
          <w:p w14:paraId="13DDED25" w14:textId="6952ECC4" w:rsidR="00ED6567" w:rsidRDefault="009B59D1" w:rsidP="00ED6567">
            <w:pPr>
              <w:jc w:val="both"/>
              <w:rPr>
                <w:color w:val="000000"/>
              </w:rPr>
            </w:pPr>
            <w:r>
              <w:rPr>
                <w:color w:val="000000"/>
              </w:rPr>
              <w:t xml:space="preserve">    </w:t>
            </w:r>
            <w:r w:rsidR="00ED6567">
              <w:rPr>
                <w:color w:val="000000"/>
              </w:rPr>
              <w:t xml:space="preserve"> </w:t>
            </w:r>
            <w:r w:rsidR="00BF4DA5" w:rsidRPr="003B7249">
              <w:rPr>
                <w:color w:val="000000"/>
              </w:rPr>
              <w:t>Tikslui pasiekti bus įgyvendinami  uždaviniai:</w:t>
            </w:r>
          </w:p>
          <w:p w14:paraId="1FEBE168" w14:textId="616B4136" w:rsidR="0099525A" w:rsidRPr="00E70F6B" w:rsidRDefault="00ED6567" w:rsidP="00ED6567">
            <w:pPr>
              <w:jc w:val="both"/>
              <w:rPr>
                <w:color w:val="000000"/>
              </w:rPr>
            </w:pPr>
            <w:r>
              <w:rPr>
                <w:color w:val="000000"/>
              </w:rPr>
              <w:t xml:space="preserve">     </w:t>
            </w:r>
            <w:r w:rsidR="00E70F6B" w:rsidRPr="00E70F6B">
              <w:rPr>
                <w:b/>
                <w:color w:val="000000"/>
              </w:rPr>
              <w:t>03.01.</w:t>
            </w:r>
            <w:r w:rsidR="00C53E7A">
              <w:rPr>
                <w:b/>
                <w:iCs/>
                <w:color w:val="000000"/>
              </w:rPr>
              <w:t xml:space="preserve">01 Uždavinys. </w:t>
            </w:r>
            <w:r w:rsidR="0055252F" w:rsidRPr="00E70F6B">
              <w:rPr>
                <w:b/>
                <w:iCs/>
                <w:color w:val="000000"/>
              </w:rPr>
              <w:t>Vystyti efektyvią komunalinių atliekų tvarkymo sistemą</w:t>
            </w:r>
            <w:r w:rsidR="00BF4DA5" w:rsidRPr="00E70F6B">
              <w:rPr>
                <w:b/>
                <w:iCs/>
                <w:color w:val="000000"/>
              </w:rPr>
              <w:t>.</w:t>
            </w:r>
          </w:p>
          <w:p w14:paraId="373317DE" w14:textId="123E3FA2" w:rsidR="009D7AD6" w:rsidRPr="00E70F6B" w:rsidRDefault="009B59D1" w:rsidP="00E70F6B">
            <w:pPr>
              <w:pStyle w:val="Pagrindinistekstas22"/>
              <w:spacing w:after="0" w:line="240" w:lineRule="auto"/>
              <w:jc w:val="both"/>
              <w:rPr>
                <w:rFonts w:eastAsia="Times New Roman"/>
              </w:rPr>
            </w:pPr>
            <w:r>
              <w:rPr>
                <w:iCs/>
                <w:color w:val="000000"/>
              </w:rPr>
              <w:t xml:space="preserve">    </w:t>
            </w:r>
            <w:r w:rsidR="00ED6567">
              <w:rPr>
                <w:iCs/>
                <w:color w:val="000000"/>
              </w:rPr>
              <w:t xml:space="preserve"> </w:t>
            </w:r>
            <w:r w:rsidR="00BF4DA5" w:rsidRPr="003B7249">
              <w:rPr>
                <w:iCs/>
                <w:color w:val="000000"/>
              </w:rPr>
              <w:t xml:space="preserve">Įgyvendinant uždavinį </w:t>
            </w:r>
            <w:r w:rsidR="00E70F6B">
              <w:rPr>
                <w:iCs/>
                <w:color w:val="000000"/>
              </w:rPr>
              <w:t xml:space="preserve">2020 m. </w:t>
            </w:r>
            <w:r w:rsidR="00BF4DA5" w:rsidRPr="003B7249">
              <w:rPr>
                <w:iCs/>
                <w:color w:val="000000"/>
              </w:rPr>
              <w:t xml:space="preserve">bus </w:t>
            </w:r>
            <w:r w:rsidR="0055252F" w:rsidRPr="003B7249">
              <w:rPr>
                <w:color w:val="000000"/>
              </w:rPr>
              <w:t xml:space="preserve">tvarkomos </w:t>
            </w:r>
            <w:r>
              <w:rPr>
                <w:color w:val="000000"/>
              </w:rPr>
              <w:t>komunalinės atliekos, jų</w:t>
            </w:r>
            <w:r w:rsidR="001A33A4" w:rsidRPr="003B7249">
              <w:rPr>
                <w:color w:val="000000"/>
              </w:rPr>
              <w:t xml:space="preserve"> surinkimas ir tolimesnis tvarkymas, rinkliavos </w:t>
            </w:r>
            <w:r w:rsidR="00BF4DA5" w:rsidRPr="003B7249">
              <w:rPr>
                <w:color w:val="000000"/>
              </w:rPr>
              <w:t>administravimas</w:t>
            </w:r>
            <w:r w:rsidR="001A33A4" w:rsidRPr="003B7249">
              <w:rPr>
                <w:color w:val="000000"/>
              </w:rPr>
              <w:t xml:space="preserve">, </w:t>
            </w:r>
            <w:r w:rsidR="0055252F" w:rsidRPr="003B7249">
              <w:rPr>
                <w:color w:val="000000"/>
              </w:rPr>
              <w:t xml:space="preserve">asbesto turinčių gaminių atliekų </w:t>
            </w:r>
            <w:r w:rsidR="00781F9D">
              <w:rPr>
                <w:color w:val="000000"/>
              </w:rPr>
              <w:t xml:space="preserve">tvarkymo </w:t>
            </w:r>
            <w:r w:rsidR="0055252F" w:rsidRPr="003B7249">
              <w:rPr>
                <w:color w:val="000000"/>
              </w:rPr>
              <w:t>išlaidų asmenims kompensavimas</w:t>
            </w:r>
            <w:r w:rsidR="0055252F" w:rsidRPr="00C140FA">
              <w:rPr>
                <w:color w:val="000000"/>
              </w:rPr>
              <w:t>.</w:t>
            </w:r>
            <w:r w:rsidR="00E74CDB" w:rsidRPr="00C140FA">
              <w:rPr>
                <w:color w:val="000000"/>
              </w:rPr>
              <w:t xml:space="preserve"> </w:t>
            </w:r>
            <w:r w:rsidR="00781F9D" w:rsidRPr="00C50BED">
              <w:rPr>
                <w:color w:val="000000"/>
              </w:rPr>
              <w:t>Projekto</w:t>
            </w:r>
            <w:r w:rsidR="00781F9D" w:rsidRPr="00C50BED">
              <w:t xml:space="preserve"> „Komunalinių atliekų rūšiuojamojo surinkimo infrastruktūros plėtra Šiaulių regione“</w:t>
            </w:r>
            <w:r w:rsidR="006E1AEA" w:rsidRPr="00C140FA">
              <w:rPr>
                <w:color w:val="000000"/>
              </w:rPr>
              <w:t xml:space="preserve"> </w:t>
            </w:r>
            <w:r w:rsidR="0055252F" w:rsidRPr="00C140FA">
              <w:rPr>
                <w:color w:val="000000"/>
              </w:rPr>
              <w:t xml:space="preserve">tikslas </w:t>
            </w:r>
            <w:r w:rsidR="00C140FA" w:rsidRPr="00C140FA">
              <w:rPr>
                <w:color w:val="000000"/>
              </w:rPr>
              <w:t>–</w:t>
            </w:r>
            <w:r w:rsidR="0055252F" w:rsidRPr="00C140FA">
              <w:rPr>
                <w:color w:val="000000"/>
              </w:rPr>
              <w:t xml:space="preserve"> </w:t>
            </w:r>
            <w:r w:rsidR="00C140FA" w:rsidRPr="00C140FA">
              <w:rPr>
                <w:color w:val="000000"/>
              </w:rPr>
              <w:t xml:space="preserve">pagerinti komunalinių atliekų tvarkymo sistemą Šiaulių regione, išplečiant komunalinių atliekų rūšiuojamojo surinkimo infrastruktūrą ir didinant visuomenės sąmoningumą atliekų prevencijos bei tvarkymo klausimais.  </w:t>
            </w:r>
            <w:r w:rsidR="00E70F6B">
              <w:rPr>
                <w:color w:val="000000"/>
              </w:rPr>
              <w:t>2020 m. š</w:t>
            </w:r>
            <w:r w:rsidR="00C140FA" w:rsidRPr="00C140FA">
              <w:rPr>
                <w:color w:val="000000"/>
              </w:rPr>
              <w:t xml:space="preserve">iuo projektu bus visame mieste įrengtos komunalinių atliekų surinkimo konteinerių stovėjimo </w:t>
            </w:r>
            <w:r w:rsidR="00E70F6B">
              <w:rPr>
                <w:rFonts w:eastAsia="Times New Roman"/>
              </w:rPr>
              <w:t>289</w:t>
            </w:r>
            <w:r w:rsidR="00C140FA" w:rsidRPr="00C140FA">
              <w:rPr>
                <w:rFonts w:eastAsia="Times New Roman"/>
              </w:rPr>
              <w:t xml:space="preserve"> vnt.</w:t>
            </w:r>
            <w:r w:rsidR="00E70F6B">
              <w:rPr>
                <w:rFonts w:eastAsia="Times New Roman"/>
              </w:rPr>
              <w:t xml:space="preserve"> </w:t>
            </w:r>
            <w:r w:rsidR="00E70F6B" w:rsidRPr="006E6F2B">
              <w:rPr>
                <w:color w:val="000000"/>
              </w:rPr>
              <w:t xml:space="preserve">. pusiau požeminių konteinerių aikštelės. </w:t>
            </w:r>
            <w:r w:rsidR="00E70F6B" w:rsidRPr="006E6F2B">
              <w:rPr>
                <w:rFonts w:eastAsia="Times New Roman"/>
              </w:rPr>
              <w:t xml:space="preserve">Įrengus konteinerių </w:t>
            </w:r>
            <w:r w:rsidR="00E70F6B" w:rsidRPr="006E6F2B">
              <w:rPr>
                <w:rFonts w:eastAsia="Times New Roman"/>
              </w:rPr>
              <w:lastRenderedPageBreak/>
              <w:t xml:space="preserve">aikšteles, bus siekiama sukurti/pagerinti atskiro komunalinių atliekų surinkimo pajėgumus (bendras visų savivaldybių yra 14938 t/metus, iš jų Šiaulių miestui 7940 t)). </w:t>
            </w:r>
            <w:r w:rsidR="00E70F6B" w:rsidRPr="006E6F2B">
              <w:t xml:space="preserve">Taip pat bus įrengta didelių gabaritų atliekų surinkimo aikštelė (DGASA) su pakartotiniam panaudojimui tinkamų </w:t>
            </w:r>
            <w:bookmarkStart w:id="1" w:name="_Hlk27049259"/>
            <w:r w:rsidR="00E70F6B" w:rsidRPr="006E6F2B">
              <w:t xml:space="preserve">atliekų surinkimu. </w:t>
            </w:r>
            <w:r w:rsidR="00E70F6B" w:rsidRPr="006E6F2B">
              <w:rPr>
                <w:rStyle w:val="Emfaz"/>
                <w:rFonts w:eastAsia="Times New Roman"/>
                <w:i w:val="0"/>
                <w:iCs w:val="0"/>
              </w:rPr>
              <w:t xml:space="preserve">Planuojami sukurti/pagerinti atskiro komunalinių atliekų surinkimo pajėgumai įrengtose DGASA </w:t>
            </w:r>
            <w:r w:rsidR="00E70F6B" w:rsidRPr="006E6F2B">
              <w:rPr>
                <w:rFonts w:eastAsia="Times New Roman"/>
              </w:rPr>
              <w:t>(bendras visų savivaldybių yra 5620 t/metus).</w:t>
            </w:r>
            <w:r w:rsidR="00E70F6B" w:rsidRPr="00C140FA">
              <w:rPr>
                <w:rFonts w:eastAsia="Times New Roman"/>
              </w:rPr>
              <w:t xml:space="preserve"> </w:t>
            </w:r>
            <w:bookmarkEnd w:id="1"/>
          </w:p>
          <w:p w14:paraId="3E276542" w14:textId="4B5057FE" w:rsidR="00CC1211" w:rsidRPr="00C53E7A" w:rsidRDefault="00ED6567">
            <w:pPr>
              <w:pStyle w:val="Tekstoblokas1"/>
              <w:shd w:val="clear" w:color="auto" w:fill="FFFFFF"/>
              <w:tabs>
                <w:tab w:val="left" w:pos="412"/>
                <w:tab w:val="left" w:pos="555"/>
                <w:tab w:val="left" w:pos="993"/>
              </w:tabs>
              <w:snapToGrid w:val="0"/>
              <w:ind w:left="0" w:right="113"/>
              <w:rPr>
                <w:bCs w:val="0"/>
                <w:iCs/>
                <w:color w:val="000000"/>
              </w:rPr>
            </w:pPr>
            <w:r w:rsidRPr="00C53E7A">
              <w:rPr>
                <w:bCs w:val="0"/>
                <w:iCs/>
              </w:rPr>
              <w:t xml:space="preserve">     </w:t>
            </w:r>
            <w:r w:rsidR="00C53E7A">
              <w:rPr>
                <w:bCs w:val="0"/>
                <w:iCs/>
              </w:rPr>
              <w:t xml:space="preserve">03.01.02 Uždavinys. </w:t>
            </w:r>
            <w:r w:rsidR="00BF4DA5" w:rsidRPr="00C53E7A">
              <w:rPr>
                <w:bCs w:val="0"/>
                <w:iCs/>
                <w:color w:val="000000"/>
              </w:rPr>
              <w:t xml:space="preserve">Gausinti miesto želdinius, gerinti esamų želdinių kokybę, apsaugoti vertingas gamtines teritorijas. </w:t>
            </w:r>
          </w:p>
          <w:p w14:paraId="08646501" w14:textId="4A6665D9" w:rsidR="00BF4DA5" w:rsidRPr="003B7249" w:rsidRDefault="00ED6567">
            <w:pPr>
              <w:pStyle w:val="Tekstoblokas1"/>
              <w:shd w:val="clear" w:color="auto" w:fill="FFFFFF"/>
              <w:tabs>
                <w:tab w:val="left" w:pos="412"/>
                <w:tab w:val="left" w:pos="555"/>
                <w:tab w:val="left" w:pos="993"/>
              </w:tabs>
              <w:snapToGrid w:val="0"/>
              <w:ind w:left="0" w:right="113"/>
              <w:rPr>
                <w:rFonts w:eastAsia="Times New Roman"/>
                <w:b w:val="0"/>
                <w:bCs w:val="0"/>
                <w:color w:val="000000"/>
                <w:shd w:val="clear" w:color="auto" w:fill="FFFFFF"/>
              </w:rPr>
            </w:pPr>
            <w:r>
              <w:rPr>
                <w:b w:val="0"/>
                <w:bCs w:val="0"/>
                <w:color w:val="000000"/>
              </w:rPr>
              <w:t xml:space="preserve">     </w:t>
            </w:r>
            <w:r w:rsidR="00C53E7A" w:rsidRPr="003B7249">
              <w:rPr>
                <w:b w:val="0"/>
                <w:bCs w:val="0"/>
                <w:color w:val="000000"/>
              </w:rPr>
              <w:t>Numatoma organizuoti atskirųjų želdynų įteisinimą, a</w:t>
            </w:r>
            <w:r w:rsidR="00C53E7A" w:rsidRPr="003B7249">
              <w:rPr>
                <w:rFonts w:eastAsia="Times New Roman"/>
                <w:b w:val="0"/>
                <w:bCs w:val="0"/>
                <w:color w:val="000000"/>
                <w:shd w:val="clear" w:color="auto" w:fill="FFFFFF"/>
              </w:rPr>
              <w:t>tlikti žemės sklypų planų parengimą, kadastrinius matavimus ir atskirųjų želdynų įrašymą į Nekilnojamojo turto kadastrą, parengti ir įgyvendint</w:t>
            </w:r>
            <w:r w:rsidR="00C53E7A">
              <w:rPr>
                <w:rFonts w:eastAsia="Times New Roman"/>
                <w:b w:val="0"/>
                <w:bCs w:val="0"/>
                <w:color w:val="000000"/>
                <w:shd w:val="clear" w:color="auto" w:fill="FFFFFF"/>
              </w:rPr>
              <w:t>i želdynų tvarkymo ir kūrimo pro</w:t>
            </w:r>
            <w:r w:rsidR="00C53E7A" w:rsidRPr="003B7249">
              <w:rPr>
                <w:rFonts w:eastAsia="Times New Roman"/>
                <w:b w:val="0"/>
                <w:bCs w:val="0"/>
                <w:color w:val="000000"/>
                <w:shd w:val="clear" w:color="auto" w:fill="FFFFFF"/>
              </w:rPr>
              <w:t>jekt</w:t>
            </w:r>
            <w:r w:rsidR="00C53E7A">
              <w:rPr>
                <w:rFonts w:eastAsia="Times New Roman"/>
                <w:b w:val="0"/>
                <w:bCs w:val="0"/>
                <w:color w:val="000000"/>
                <w:shd w:val="clear" w:color="auto" w:fill="FFFFFF"/>
              </w:rPr>
              <w:t xml:space="preserve">us, pradėti želdynų ir </w:t>
            </w:r>
            <w:r w:rsidR="00C53E7A" w:rsidRPr="003B7249">
              <w:rPr>
                <w:rFonts w:eastAsia="Times New Roman"/>
                <w:b w:val="0"/>
                <w:bCs w:val="0"/>
                <w:color w:val="000000"/>
                <w:shd w:val="clear" w:color="auto" w:fill="FFFFFF"/>
              </w:rPr>
              <w:t>želdinių inventorizavim</w:t>
            </w:r>
            <w:r w:rsidR="00C53E7A">
              <w:rPr>
                <w:rFonts w:eastAsia="Times New Roman"/>
                <w:b w:val="0"/>
                <w:bCs w:val="0"/>
                <w:color w:val="000000"/>
                <w:shd w:val="clear" w:color="auto" w:fill="FFFFFF"/>
              </w:rPr>
              <w:t>ą viso miesto mastu įgyvendinant Želdynų įstatymo nuostatas</w:t>
            </w:r>
            <w:r w:rsidR="00C53E7A" w:rsidRPr="003B7249">
              <w:rPr>
                <w:rFonts w:eastAsia="Times New Roman"/>
                <w:b w:val="0"/>
                <w:bCs w:val="0"/>
                <w:color w:val="000000"/>
                <w:shd w:val="clear" w:color="auto" w:fill="FFFFFF"/>
              </w:rPr>
              <w:t>, vykdyti želdinių priežiūrą, sodinti naujus želdinius prie miesto gatvių, parkuose ir skveruose</w:t>
            </w:r>
            <w:r w:rsidR="00C53E7A">
              <w:rPr>
                <w:rFonts w:eastAsia="Times New Roman"/>
                <w:b w:val="0"/>
                <w:bCs w:val="0"/>
                <w:color w:val="000000"/>
                <w:shd w:val="clear" w:color="auto" w:fill="FFFFFF"/>
              </w:rPr>
              <w:t>, sudaryti dentrologų konsultacijų pagrindu jaunų želdinių priežiūros planą ir vykdyti priežiūrą juo vadovaujantis, sutvarkyti Prūdelio tvenkinio kraštovaizdį</w:t>
            </w:r>
            <w:r w:rsidR="005F3515" w:rsidRPr="003B7249">
              <w:rPr>
                <w:rFonts w:eastAsia="Times New Roman"/>
                <w:b w:val="0"/>
                <w:bCs w:val="0"/>
                <w:color w:val="000000"/>
                <w:shd w:val="clear" w:color="auto" w:fill="FFFFFF"/>
              </w:rPr>
              <w:t xml:space="preserve">. </w:t>
            </w:r>
          </w:p>
          <w:p w14:paraId="0E838A8B" w14:textId="4A5240EE" w:rsidR="00F76FD5" w:rsidRPr="003B7249" w:rsidRDefault="00ED6567" w:rsidP="00F76FD5">
            <w:pPr>
              <w:shd w:val="clear" w:color="auto" w:fill="FFFFFF"/>
              <w:tabs>
                <w:tab w:val="left" w:pos="412"/>
                <w:tab w:val="left" w:pos="555"/>
                <w:tab w:val="left" w:pos="993"/>
              </w:tabs>
              <w:snapToGrid w:val="0"/>
              <w:ind w:right="113"/>
              <w:jc w:val="both"/>
              <w:rPr>
                <w:rFonts w:eastAsia="Times New Roman"/>
                <w:b/>
                <w:i/>
                <w:iCs/>
                <w:shd w:val="clear" w:color="auto" w:fill="FFFFFF"/>
              </w:rPr>
            </w:pPr>
            <w:r w:rsidRPr="00187F20">
              <w:rPr>
                <w:rFonts w:eastAsia="Times New Roman"/>
                <w:b/>
                <w:iCs/>
                <w:shd w:val="clear" w:color="auto" w:fill="FFFFFF"/>
              </w:rPr>
              <w:t xml:space="preserve">     </w:t>
            </w:r>
            <w:r w:rsidR="00187F20" w:rsidRPr="00187F20">
              <w:rPr>
                <w:rFonts w:eastAsia="Times New Roman"/>
                <w:b/>
                <w:iCs/>
                <w:shd w:val="clear" w:color="auto" w:fill="FFFFFF"/>
              </w:rPr>
              <w:t>03.01.</w:t>
            </w:r>
            <w:r w:rsidR="00F76FD5" w:rsidRPr="00187F20">
              <w:rPr>
                <w:rFonts w:eastAsia="Times New Roman"/>
                <w:b/>
                <w:iCs/>
                <w:shd w:val="clear" w:color="auto" w:fill="FFFFFF"/>
              </w:rPr>
              <w:t>03 uždavinys - Gerinti miesto vandens telkinių ir jų prieigų gamtosaugos būklę</w:t>
            </w:r>
            <w:r w:rsidR="00F76FD5" w:rsidRPr="003B7249">
              <w:rPr>
                <w:rFonts w:eastAsia="Times New Roman"/>
                <w:b/>
                <w:i/>
                <w:iCs/>
                <w:shd w:val="clear" w:color="auto" w:fill="FFFFFF"/>
              </w:rPr>
              <w:t>.</w:t>
            </w:r>
          </w:p>
          <w:p w14:paraId="45DC3BCB" w14:textId="5BEED789" w:rsidR="00187F20" w:rsidRPr="0091678F" w:rsidRDefault="00ED6567" w:rsidP="00187F20">
            <w:pPr>
              <w:shd w:val="clear" w:color="auto" w:fill="FFFFFF"/>
              <w:tabs>
                <w:tab w:val="left" w:pos="412"/>
                <w:tab w:val="left" w:pos="555"/>
                <w:tab w:val="left" w:pos="993"/>
              </w:tabs>
              <w:snapToGrid w:val="0"/>
              <w:ind w:right="113"/>
              <w:jc w:val="both"/>
              <w:rPr>
                <w:bCs/>
                <w:iCs/>
                <w:color w:val="000000"/>
              </w:rPr>
            </w:pPr>
            <w:r>
              <w:rPr>
                <w:shd w:val="clear" w:color="auto" w:fill="FFFFFF"/>
              </w:rPr>
              <w:t xml:space="preserve">     </w:t>
            </w:r>
            <w:r w:rsidR="00187F20" w:rsidRPr="003B7249">
              <w:rPr>
                <w:shd w:val="clear" w:color="auto" w:fill="FFFFFF"/>
              </w:rPr>
              <w:t>Uždaviniui įgyvendinti numatyta tvarkyti Šiaulių miesto paviršinių vandens telkinių pakrantes bei griovius. Bus atliekami einamieji priežiūros darbai – pjaunama žolė, savaiminiai krūmai, surenkamos atliekos, e</w:t>
            </w:r>
            <w:r w:rsidR="00187F20">
              <w:rPr>
                <w:shd w:val="clear" w:color="auto" w:fill="FFFFFF"/>
              </w:rPr>
              <w:t>s</w:t>
            </w:r>
            <w:r w:rsidR="00187F20" w:rsidRPr="003B7249">
              <w:rPr>
                <w:shd w:val="clear" w:color="auto" w:fill="FFFFFF"/>
              </w:rPr>
              <w:t>ant poreikiui atliekami griovių gilinimo, pralaidų tvarkymo darbai.</w:t>
            </w:r>
          </w:p>
          <w:p w14:paraId="68ECA31E" w14:textId="2D564B03" w:rsidR="009D2481" w:rsidRDefault="00187F20" w:rsidP="0048197E">
            <w:pPr>
              <w:snapToGrid w:val="0"/>
              <w:jc w:val="both"/>
              <w:rPr>
                <w:shd w:val="clear" w:color="auto" w:fill="FFFFFF"/>
              </w:rPr>
            </w:pPr>
            <w:r>
              <w:rPr>
                <w:shd w:val="clear" w:color="auto" w:fill="FFFFFF"/>
              </w:rPr>
              <w:t xml:space="preserve">     </w:t>
            </w:r>
            <w:r w:rsidRPr="00C02A1B">
              <w:rPr>
                <w:shd w:val="clear" w:color="auto" w:fill="FFFFFF"/>
              </w:rPr>
              <w:t xml:space="preserve">Projektas </w:t>
            </w:r>
            <w:r w:rsidRPr="00C02A1B">
              <w:rPr>
                <w:b/>
                <w:shd w:val="clear" w:color="auto" w:fill="FFFFFF"/>
              </w:rPr>
              <w:t>,,Šiaulių miesto paviršinių nuotekų tvarkymo sistemos inventorizavimas, paviršinių nuotekų tvarkymo infrastruktūros rekonstravimas ir plėtra“,</w:t>
            </w:r>
            <w:r w:rsidRPr="00C02A1B">
              <w:rPr>
                <w:shd w:val="clear" w:color="auto" w:fill="FFFFFF"/>
              </w:rPr>
              <w:t xml:space="preserve"> kurio tikslas – mažinti užtvindytų paviršinėmis nuotekomis riziką ir neigiamą poveikį aplinkai bei ekonomikai Šiaulių mieste. Įgyvendinant projektą numatyta Šiaulių mieste rekonstruoti labiausiai susidėvėjusius nuotekų tink</w:t>
            </w:r>
            <w:r w:rsidR="00C02A1B" w:rsidRPr="00C02A1B">
              <w:rPr>
                <w:shd w:val="clear" w:color="auto" w:fill="FFFFFF"/>
              </w:rPr>
              <w:t>lus. Numatoma rekonstruoti 1,5</w:t>
            </w:r>
            <w:r w:rsidRPr="00C02A1B">
              <w:rPr>
                <w:shd w:val="clear" w:color="auto" w:fill="FFFFFF"/>
              </w:rPr>
              <w:t xml:space="preserve"> km e</w:t>
            </w:r>
            <w:r w:rsidR="00C02A1B" w:rsidRPr="00C02A1B">
              <w:rPr>
                <w:shd w:val="clear" w:color="auto" w:fill="FFFFFF"/>
              </w:rPr>
              <w:t>samų paviršinių nuotekų tinklų.</w:t>
            </w:r>
          </w:p>
          <w:p w14:paraId="3A71CBC0" w14:textId="0B1D0AE1" w:rsidR="00BF4DA5" w:rsidRPr="0048197E" w:rsidRDefault="00ED6567" w:rsidP="00F76FD5">
            <w:pPr>
              <w:shd w:val="clear" w:color="auto" w:fill="FFFFFF"/>
              <w:tabs>
                <w:tab w:val="left" w:pos="412"/>
                <w:tab w:val="left" w:pos="555"/>
                <w:tab w:val="left" w:pos="993"/>
              </w:tabs>
              <w:snapToGrid w:val="0"/>
              <w:ind w:right="113"/>
              <w:jc w:val="both"/>
              <w:rPr>
                <w:rFonts w:eastAsia="Times New Roman"/>
                <w:b/>
                <w:iCs/>
                <w:shd w:val="clear" w:color="auto" w:fill="FFFFFF"/>
              </w:rPr>
            </w:pPr>
            <w:r w:rsidRPr="0048197E">
              <w:rPr>
                <w:rFonts w:eastAsia="Times New Roman"/>
                <w:b/>
                <w:iCs/>
                <w:shd w:val="clear" w:color="auto" w:fill="FFFFFF"/>
              </w:rPr>
              <w:t xml:space="preserve">    </w:t>
            </w:r>
            <w:r w:rsidR="0048197E" w:rsidRPr="0048197E">
              <w:rPr>
                <w:rFonts w:eastAsia="Times New Roman"/>
                <w:b/>
                <w:iCs/>
                <w:shd w:val="clear" w:color="auto" w:fill="FFFFFF"/>
              </w:rPr>
              <w:t>03.01.05 U</w:t>
            </w:r>
            <w:r w:rsidR="00BF4DA5" w:rsidRPr="0048197E">
              <w:rPr>
                <w:rFonts w:eastAsia="Times New Roman"/>
                <w:b/>
                <w:iCs/>
                <w:shd w:val="clear" w:color="auto" w:fill="FFFFFF"/>
              </w:rPr>
              <w:t>ždavinys – Sutvarkyti užterštas teritorijas, buvusius karjerus ir durpynus.</w:t>
            </w:r>
          </w:p>
          <w:p w14:paraId="3AA2566C" w14:textId="10D4847E" w:rsidR="00D03FFD" w:rsidRDefault="00ED6567" w:rsidP="00D03FFD">
            <w:pPr>
              <w:tabs>
                <w:tab w:val="left" w:pos="412"/>
                <w:tab w:val="left" w:pos="555"/>
                <w:tab w:val="left" w:pos="993"/>
              </w:tabs>
              <w:snapToGrid w:val="0"/>
              <w:ind w:right="113"/>
              <w:jc w:val="both"/>
            </w:pPr>
            <w:r>
              <w:t xml:space="preserve">     </w:t>
            </w:r>
            <w:r w:rsidR="00AF7C6D" w:rsidRPr="00C451DA">
              <w:t xml:space="preserve">Siekiant sutvarkyti ir išvalyti užterštas teritorijas įgyvendinamas projektas </w:t>
            </w:r>
            <w:r w:rsidR="00AF7C6D" w:rsidRPr="00C451DA">
              <w:rPr>
                <w:rFonts w:eastAsia="Times New Roman"/>
                <w:lang w:eastAsia="lt-LT"/>
              </w:rPr>
              <w:t>„</w:t>
            </w:r>
            <w:r w:rsidR="00AF7C6D" w:rsidRPr="00C451DA">
              <w:t>Buvusios naftos bazės su aplinkinėmis teritorijomis Šiaulių m., Aviacijos g., sutvarkymas (4462)</w:t>
            </w:r>
            <w:r w:rsidR="00AF7C6D" w:rsidRPr="00C451DA">
              <w:rPr>
                <w:rFonts w:eastAsia="Times New Roman"/>
                <w:lang w:eastAsia="lt-LT"/>
              </w:rPr>
              <w:t>“, kurio metu yra valoma užteršta teritorija</w:t>
            </w:r>
            <w:r w:rsidR="00AF7C6D" w:rsidRPr="00C451DA">
              <w:t>. 2018 metais pradėti vykdyti teritorijos valymo darbai nuo naftos produktų. 201</w:t>
            </w:r>
            <w:r w:rsidR="00AF7C6D" w:rsidRPr="00C451DA">
              <w:rPr>
                <w:lang w:val="en-US"/>
              </w:rPr>
              <w:t>9</w:t>
            </w:r>
            <w:r w:rsidR="00AF7C6D" w:rsidRPr="00C451DA">
              <w:t xml:space="preserve"> metais pateikta nauja paraiška Aplinkos projektų valdymo agentūrai dėl buvusių naftos bazių su aplinkinėmis teritorijomis Aviacijos g. Šiaulių mieste (potencialus taršos židinys Nr.</w:t>
            </w:r>
            <w:r w:rsidR="00AF7C6D" w:rsidRPr="00C451DA">
              <w:rPr>
                <w:lang w:val="en-US"/>
              </w:rPr>
              <w:t xml:space="preserve"> </w:t>
            </w:r>
            <w:r w:rsidR="00AF7C6D" w:rsidRPr="00C451DA">
              <w:t>4463, 4464) bei buvusios karinės teritorijos Aviacijos g. Šiaulių mieste (potencialus taršos židinys Nr.</w:t>
            </w:r>
            <w:r w:rsidR="00AF7C6D" w:rsidRPr="00C451DA">
              <w:rPr>
                <w:lang w:val="en-US"/>
              </w:rPr>
              <w:t xml:space="preserve"> </w:t>
            </w:r>
            <w:r w:rsidR="00AF7C6D" w:rsidRPr="00C451DA">
              <w:t xml:space="preserve">11555, 11556, 11557) išvalymo nuo teršalų. Iki teikiant parašką atlikti užterštos teritorijos preliminarieji ir detalieji ekogeologiniai </w:t>
            </w:r>
            <w:r w:rsidR="00AF7C6D" w:rsidRPr="00C451DA">
              <w:rPr>
                <w:rStyle w:val="body"/>
              </w:rPr>
              <w:t>tyrimai. Jau yra p</w:t>
            </w:r>
            <w:r w:rsidR="00AF7C6D" w:rsidRPr="00C451DA">
              <w:t xml:space="preserve">arengtas teritorijos tvarkymo planas ir pradėtos vykdyti viešųjų pirkimų procedūros teritorijos darbų tvarkymui. </w:t>
            </w:r>
            <w:r w:rsidR="00AF7C6D" w:rsidRPr="00C451DA">
              <w:rPr>
                <w:lang w:val="en-US"/>
              </w:rPr>
              <w:t xml:space="preserve">2020 m </w:t>
            </w:r>
            <w:r w:rsidR="00AF7C6D" w:rsidRPr="00C451DA">
              <w:t>numatoma pradėti teritorijos valymo darbus.</w:t>
            </w:r>
          </w:p>
          <w:p w14:paraId="00DA46A1" w14:textId="50258634" w:rsidR="003C4BD8" w:rsidRPr="00381006" w:rsidRDefault="00ED6567"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b/>
                <w:iCs/>
                <w:color w:val="000000"/>
                <w:shd w:val="clear" w:color="auto" w:fill="FFFFFF"/>
              </w:rPr>
            </w:pPr>
            <w:r>
              <w:rPr>
                <w:rFonts w:eastAsia="Times New Roman"/>
                <w:b/>
                <w:i/>
                <w:iCs/>
                <w:color w:val="000000"/>
                <w:shd w:val="clear" w:color="auto" w:fill="FFFFFF"/>
              </w:rPr>
              <w:t xml:space="preserve">     </w:t>
            </w:r>
            <w:r w:rsidR="00156C5E" w:rsidRPr="00156C5E">
              <w:rPr>
                <w:rFonts w:eastAsia="Times New Roman"/>
                <w:b/>
                <w:iCs/>
                <w:color w:val="000000"/>
                <w:shd w:val="clear" w:color="auto" w:fill="FFFFFF"/>
              </w:rPr>
              <w:t>03.01.</w:t>
            </w:r>
            <w:r w:rsidR="00381006" w:rsidRPr="00156C5E">
              <w:rPr>
                <w:rFonts w:eastAsia="Times New Roman"/>
                <w:b/>
                <w:iCs/>
                <w:color w:val="000000"/>
                <w:shd w:val="clear" w:color="auto" w:fill="FFFFFF"/>
              </w:rPr>
              <w:t>06</w:t>
            </w:r>
            <w:r w:rsidR="00381006">
              <w:rPr>
                <w:rFonts w:eastAsia="Times New Roman"/>
                <w:b/>
                <w:iCs/>
                <w:color w:val="000000"/>
                <w:shd w:val="clear" w:color="auto" w:fill="FFFFFF"/>
              </w:rPr>
              <w:t xml:space="preserve"> Uždavinys.</w:t>
            </w:r>
            <w:r w:rsidR="00986F12">
              <w:rPr>
                <w:rFonts w:eastAsia="Times New Roman"/>
                <w:b/>
                <w:iCs/>
                <w:color w:val="000000"/>
                <w:shd w:val="clear" w:color="auto" w:fill="FFFFFF"/>
              </w:rPr>
              <w:t xml:space="preserve"> </w:t>
            </w:r>
            <w:r w:rsidR="000640F4" w:rsidRPr="00381006">
              <w:rPr>
                <w:rFonts w:eastAsia="Times New Roman"/>
                <w:b/>
                <w:iCs/>
                <w:color w:val="000000"/>
                <w:shd w:val="clear" w:color="auto" w:fill="FFFFFF"/>
              </w:rPr>
              <w:t>Vykdyti miesto aplinkos kokybės stebėseną.</w:t>
            </w:r>
          </w:p>
          <w:p w14:paraId="0F39F47D" w14:textId="77777777" w:rsidR="00381006" w:rsidRPr="003B7249" w:rsidRDefault="00ED6567" w:rsidP="00381006">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000000"/>
                <w:shd w:val="clear" w:color="auto" w:fill="FFFFFF"/>
              </w:rPr>
            </w:pPr>
            <w:r>
              <w:rPr>
                <w:rFonts w:eastAsia="Times New Roman"/>
                <w:iCs/>
                <w:color w:val="000000"/>
                <w:shd w:val="clear" w:color="auto" w:fill="FFFFFF"/>
              </w:rPr>
              <w:t xml:space="preserve">     </w:t>
            </w:r>
            <w:r w:rsidR="00381006" w:rsidRPr="003B7249">
              <w:rPr>
                <w:rFonts w:eastAsia="Times New Roman"/>
                <w:iCs/>
                <w:color w:val="000000"/>
                <w:shd w:val="clear" w:color="auto" w:fill="FFFFFF"/>
              </w:rPr>
              <w:t>Bus v</w:t>
            </w:r>
            <w:r w:rsidR="00381006" w:rsidRPr="003B7249">
              <w:rPr>
                <w:rFonts w:eastAsia="Times New Roman"/>
                <w:color w:val="000000"/>
                <w:shd w:val="clear" w:color="auto" w:fill="FFFFFF"/>
              </w:rPr>
              <w:t xml:space="preserve">ykdomas Šiaulių municipalinis aplinkos monitoringas (triukšmo, </w:t>
            </w:r>
            <w:r w:rsidR="00381006" w:rsidRPr="006E6F2B">
              <w:rPr>
                <w:rFonts w:eastAsia="Times New Roman"/>
                <w:color w:val="000000"/>
                <w:shd w:val="clear" w:color="auto" w:fill="FFFFFF"/>
              </w:rPr>
              <w:t>aplinkos oro ir paviršinių</w:t>
            </w:r>
            <w:r w:rsidR="00381006" w:rsidRPr="003B7249">
              <w:rPr>
                <w:rFonts w:eastAsia="Times New Roman"/>
                <w:color w:val="000000"/>
                <w:shd w:val="clear" w:color="auto" w:fill="FFFFFF"/>
              </w:rPr>
              <w:t xml:space="preserve"> vandens telkinių kokybės stebėsena), įgyvendinama aplinkos oro kokybės valdymo programa (pavasarinis gatvių valymas dėl pakeltosios taršos), vykdoma požeminio vandens ir dirvožem</w:t>
            </w:r>
            <w:r w:rsidR="00381006">
              <w:rPr>
                <w:rFonts w:eastAsia="Times New Roman"/>
                <w:color w:val="000000"/>
                <w:shd w:val="clear" w:color="auto" w:fill="FFFFFF"/>
              </w:rPr>
              <w:t xml:space="preserve">io užterštumo būklės stebėsena, priemonės lėšomis finansuojama savivaldybės biudžetinė įstaiga Šiaulių </w:t>
            </w:r>
            <w:r w:rsidR="00381006" w:rsidRPr="00E775B2">
              <w:rPr>
                <w:rFonts w:eastAsia="Times New Roman"/>
                <w:color w:val="000000"/>
                <w:shd w:val="clear" w:color="auto" w:fill="FFFFFF"/>
              </w:rPr>
              <w:t>municipalinė aplinkos tyrimų laboratorija</w:t>
            </w:r>
            <w:r w:rsidR="00381006">
              <w:rPr>
                <w:rFonts w:eastAsia="Times New Roman"/>
                <w:color w:val="000000"/>
                <w:shd w:val="clear" w:color="auto" w:fill="FFFFFF"/>
              </w:rPr>
              <w:t>.</w:t>
            </w:r>
          </w:p>
          <w:p w14:paraId="7835E672" w14:textId="44E77284" w:rsidR="003431B5" w:rsidRPr="003B7249" w:rsidRDefault="00156C5E" w:rsidP="00156C5E">
            <w:pPr>
              <w:pStyle w:val="Pagrindinistekstas22"/>
              <w:tabs>
                <w:tab w:val="left" w:pos="412"/>
                <w:tab w:val="left" w:pos="555"/>
                <w:tab w:val="left" w:pos="993"/>
              </w:tabs>
              <w:snapToGrid w:val="0"/>
              <w:spacing w:after="0" w:line="240" w:lineRule="auto"/>
              <w:ind w:right="113"/>
              <w:jc w:val="both"/>
              <w:rPr>
                <w:rFonts w:eastAsia="Times New Roman"/>
                <w:color w:val="FF0000"/>
                <w:shd w:val="clear" w:color="auto" w:fill="FFFFFF"/>
              </w:rPr>
            </w:pPr>
            <w:r>
              <w:rPr>
                <w:rFonts w:eastAsia="Times New Roman"/>
                <w:b/>
                <w:color w:val="000000"/>
                <w:shd w:val="clear" w:color="auto" w:fill="FFFFFF"/>
              </w:rPr>
              <w:t xml:space="preserve">      </w:t>
            </w:r>
            <w:r w:rsidR="00381006" w:rsidRPr="00C451DA">
              <w:rPr>
                <w:rFonts w:eastAsia="Times New Roman"/>
                <w:b/>
                <w:color w:val="000000"/>
                <w:shd w:val="clear" w:color="auto" w:fill="FFFFFF"/>
              </w:rPr>
              <w:t xml:space="preserve">Projektas ,,Aplinkos oro kokybės gerinimas </w:t>
            </w:r>
            <w:r w:rsidR="00381006" w:rsidRPr="00C451DA">
              <w:rPr>
                <w:rFonts w:eastAsia="Times New Roman"/>
                <w:b/>
                <w:shd w:val="clear" w:color="auto" w:fill="FFFFFF"/>
              </w:rPr>
              <w:t>Šiaulių mieste“</w:t>
            </w:r>
            <w:r w:rsidR="00381006" w:rsidRPr="00C451DA">
              <w:rPr>
                <w:rFonts w:eastAsia="Times New Roman"/>
                <w:shd w:val="clear" w:color="auto" w:fill="FFFFFF"/>
              </w:rPr>
              <w:t xml:space="preserve">  projekto tikslas – mažinti aplinkos oro taršą kietosiomis dalelėmis Šiaulių mieste siekiant užtikrinti, kad jų koncentracija aplinkos ore neviršytų žmogaus sveikatai ir aplinkai nepavojingų aplinkos oro užterštumo lygių. Projekto metu 2019 m. baigtas rengti </w:t>
            </w:r>
            <w:r w:rsidR="00381006" w:rsidRPr="00C451DA">
              <w:rPr>
                <w:rFonts w:cs="Arial"/>
                <w:lang w:eastAsia="lt-LT"/>
              </w:rPr>
              <w:t>aplinkos oro kokybės valdymo priemonių planas</w:t>
            </w:r>
            <w:r w:rsidR="00381006" w:rsidRPr="00C451DA">
              <w:rPr>
                <w:rFonts w:eastAsia="Times New Roman"/>
                <w:shd w:val="clear" w:color="auto" w:fill="FFFFFF"/>
              </w:rPr>
              <w:t>, 2020 – 2021 m. planuojama</w:t>
            </w:r>
            <w:r w:rsidR="00381006" w:rsidRPr="00C451DA">
              <w:rPr>
                <w:iCs/>
                <w:shd w:val="clear" w:color="auto" w:fill="FFFFFF"/>
              </w:rPr>
              <w:t xml:space="preserve">s įsigyti šaligatvių valymo ir priežiūros įrenginys (gavus Aplinkos ministerijos pritarimą), </w:t>
            </w:r>
            <w:r w:rsidR="00381006" w:rsidRPr="00C451DA">
              <w:rPr>
                <w:rFonts w:cs="Arial"/>
                <w:lang w:eastAsia="lt-LT"/>
              </w:rPr>
              <w:t>parengta ir įgyvendinta visuomenės informavimo kampanija apie aplinkos oro kokybės gerinimą.</w:t>
            </w:r>
          </w:p>
          <w:p w14:paraId="46D6A138" w14:textId="4576BD0B" w:rsidR="000640F4" w:rsidRPr="00156C5E" w:rsidRDefault="00ED6567"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b/>
                <w:iCs/>
                <w:color w:val="000000"/>
                <w:shd w:val="clear" w:color="auto" w:fill="FFFFFF"/>
              </w:rPr>
            </w:pPr>
            <w:r w:rsidRPr="00156C5E">
              <w:rPr>
                <w:rFonts w:eastAsia="Times New Roman"/>
                <w:b/>
                <w:iCs/>
                <w:color w:val="000000"/>
                <w:shd w:val="clear" w:color="auto" w:fill="FFFFFF"/>
              </w:rPr>
              <w:t xml:space="preserve">     </w:t>
            </w:r>
            <w:r w:rsidR="00156C5E" w:rsidRPr="00156C5E">
              <w:rPr>
                <w:rFonts w:eastAsia="Times New Roman"/>
                <w:b/>
                <w:iCs/>
                <w:color w:val="000000"/>
                <w:shd w:val="clear" w:color="auto" w:fill="FFFFFF"/>
              </w:rPr>
              <w:t>03.01.</w:t>
            </w:r>
            <w:r w:rsidR="004624C8">
              <w:rPr>
                <w:rFonts w:eastAsia="Times New Roman"/>
                <w:b/>
                <w:iCs/>
                <w:color w:val="000000"/>
                <w:shd w:val="clear" w:color="auto" w:fill="FFFFFF"/>
              </w:rPr>
              <w:t xml:space="preserve">07 uždavinys. </w:t>
            </w:r>
            <w:r w:rsidR="000640F4" w:rsidRPr="00156C5E">
              <w:rPr>
                <w:rFonts w:eastAsia="Times New Roman"/>
                <w:b/>
                <w:iCs/>
                <w:color w:val="000000"/>
                <w:shd w:val="clear" w:color="auto" w:fill="FFFFFF"/>
              </w:rPr>
              <w:t>Vykdyti miesto bendruomenės aplinkosauginį ugdymą.</w:t>
            </w:r>
          </w:p>
          <w:p w14:paraId="32F3BA49" w14:textId="2F94C0B6" w:rsidR="00B0411A" w:rsidRPr="003B7249" w:rsidRDefault="00ED6567"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000000"/>
                <w:shd w:val="clear" w:color="auto" w:fill="FFFFFF"/>
              </w:rPr>
            </w:pPr>
            <w:r>
              <w:rPr>
                <w:rFonts w:eastAsia="Times New Roman"/>
                <w:color w:val="000000"/>
                <w:shd w:val="clear" w:color="auto" w:fill="FFFFFF"/>
              </w:rPr>
              <w:t xml:space="preserve">     </w:t>
            </w:r>
            <w:r w:rsidR="000640F4" w:rsidRPr="003B7249">
              <w:rPr>
                <w:rFonts w:eastAsia="Times New Roman"/>
                <w:color w:val="000000"/>
                <w:shd w:val="clear" w:color="auto" w:fill="FFFFFF"/>
              </w:rPr>
              <w:t xml:space="preserve">Uždaviniui įgyvendinti numatyta </w:t>
            </w:r>
            <w:r w:rsidR="000640F4" w:rsidRPr="00B23638">
              <w:rPr>
                <w:rFonts w:eastAsia="Times New Roman"/>
                <w:color w:val="000000"/>
                <w:shd w:val="clear" w:color="auto" w:fill="FFFFFF"/>
              </w:rPr>
              <w:t>remti</w:t>
            </w:r>
            <w:r w:rsidR="000640F4" w:rsidRPr="00B23638">
              <w:rPr>
                <w:rFonts w:eastAsia="Times New Roman"/>
                <w:i/>
                <w:iCs/>
                <w:color w:val="000000"/>
                <w:shd w:val="clear" w:color="auto" w:fill="FFFFFF"/>
              </w:rPr>
              <w:t xml:space="preserve"> </w:t>
            </w:r>
            <w:r w:rsidR="000640F4" w:rsidRPr="00B23638">
              <w:rPr>
                <w:rFonts w:eastAsia="Times New Roman"/>
                <w:color w:val="000000"/>
                <w:shd w:val="clear" w:color="auto" w:fill="FFFFFF"/>
              </w:rPr>
              <w:t>nevyriausybinių organizacijų aplinkosaugos projektus</w:t>
            </w:r>
            <w:r w:rsidR="000640F4" w:rsidRPr="003B7249">
              <w:rPr>
                <w:rFonts w:eastAsia="Times New Roman"/>
                <w:color w:val="000000"/>
                <w:shd w:val="clear" w:color="auto" w:fill="FFFFFF"/>
              </w:rPr>
              <w:t xml:space="preserve">, įsigyti informacinius ir kt. leidinius, organizuoti aplinkosauginius renginius, visuomenės </w:t>
            </w:r>
            <w:r w:rsidR="00E74CDB" w:rsidRPr="003B7249">
              <w:rPr>
                <w:rFonts w:eastAsia="Times New Roman"/>
                <w:color w:val="000000"/>
                <w:shd w:val="clear" w:color="auto" w:fill="FFFFFF"/>
              </w:rPr>
              <w:t xml:space="preserve">švietimą ir informavimą. Taip pat numatyta </w:t>
            </w:r>
            <w:r w:rsidR="000640F4" w:rsidRPr="003B7249">
              <w:rPr>
                <w:rFonts w:eastAsia="Times New Roman"/>
                <w:color w:val="000000"/>
                <w:shd w:val="clear" w:color="auto" w:fill="FFFFFF"/>
              </w:rPr>
              <w:t xml:space="preserve"> </w:t>
            </w:r>
            <w:r w:rsidR="00E74CDB" w:rsidRPr="003B7249">
              <w:rPr>
                <w:rFonts w:eastAsia="Times New Roman"/>
                <w:color w:val="000000"/>
                <w:shd w:val="clear" w:color="auto" w:fill="FFFFFF"/>
              </w:rPr>
              <w:t xml:space="preserve">tvarkyti Talkšos </w:t>
            </w:r>
            <w:r w:rsidR="00303B31" w:rsidRPr="003B7249">
              <w:rPr>
                <w:rFonts w:eastAsia="Times New Roman"/>
                <w:color w:val="000000"/>
                <w:shd w:val="clear" w:color="auto" w:fill="FFFFFF"/>
              </w:rPr>
              <w:t>ekologinį taką – planuojama</w:t>
            </w:r>
            <w:r w:rsidR="007F580A" w:rsidRPr="003B7249">
              <w:rPr>
                <w:rFonts w:eastAsia="Times New Roman"/>
                <w:color w:val="000000"/>
                <w:shd w:val="clear" w:color="auto" w:fill="FFFFFF"/>
              </w:rPr>
              <w:t xml:space="preserve"> toliau vysty</w:t>
            </w:r>
            <w:r w:rsidR="00156C5E">
              <w:rPr>
                <w:rFonts w:eastAsia="Times New Roman"/>
                <w:color w:val="000000"/>
                <w:shd w:val="clear" w:color="auto" w:fill="FFFFFF"/>
              </w:rPr>
              <w:t>ti pažintinio tako patrauklumą ar kitas pažintines veiklas.</w:t>
            </w:r>
          </w:p>
          <w:p w14:paraId="4B3E4D4C" w14:textId="4A4E2B19" w:rsidR="00EF01E6" w:rsidRPr="004624C8" w:rsidRDefault="00ED6567"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iCs/>
                <w:color w:val="000000"/>
                <w:shd w:val="clear" w:color="auto" w:fill="FFFFFF"/>
              </w:rPr>
            </w:pPr>
            <w:r>
              <w:rPr>
                <w:rFonts w:eastAsia="Times New Roman"/>
                <w:b/>
                <w:i/>
                <w:iCs/>
                <w:color w:val="000000"/>
                <w:shd w:val="clear" w:color="auto" w:fill="FFFFFF"/>
              </w:rPr>
              <w:t xml:space="preserve">     </w:t>
            </w:r>
            <w:r w:rsidR="004624C8" w:rsidRPr="004624C8">
              <w:rPr>
                <w:rFonts w:eastAsia="Times New Roman"/>
                <w:b/>
                <w:iCs/>
                <w:color w:val="000000"/>
                <w:shd w:val="clear" w:color="auto" w:fill="FFFFFF"/>
              </w:rPr>
              <w:t xml:space="preserve">03.01.08 Uždavinys. </w:t>
            </w:r>
            <w:r w:rsidR="000640F4" w:rsidRPr="004624C8">
              <w:rPr>
                <w:rFonts w:eastAsia="Times New Roman"/>
                <w:b/>
                <w:iCs/>
                <w:color w:val="000000"/>
                <w:shd w:val="clear" w:color="auto" w:fill="FFFFFF"/>
              </w:rPr>
              <w:t>Pašalinti aplinkos teršimo šaltinius</w:t>
            </w:r>
            <w:r w:rsidR="000640F4" w:rsidRPr="004624C8">
              <w:rPr>
                <w:rFonts w:eastAsia="Times New Roman"/>
                <w:iCs/>
                <w:color w:val="000000"/>
                <w:shd w:val="clear" w:color="auto" w:fill="FFFFFF"/>
              </w:rPr>
              <w:t xml:space="preserve">. </w:t>
            </w:r>
          </w:p>
          <w:p w14:paraId="30284117" w14:textId="6F141A15" w:rsidR="000640F4" w:rsidRPr="003B7249" w:rsidRDefault="00ED6567" w:rsidP="000640F4">
            <w:pPr>
              <w:pStyle w:val="Pagrindinistekstas22"/>
              <w:shd w:val="clear" w:color="auto" w:fill="FFFFFF"/>
              <w:tabs>
                <w:tab w:val="left" w:pos="412"/>
                <w:tab w:val="left" w:pos="555"/>
                <w:tab w:val="left" w:pos="993"/>
              </w:tabs>
              <w:snapToGrid w:val="0"/>
              <w:spacing w:after="0" w:line="240" w:lineRule="auto"/>
              <w:ind w:right="113"/>
              <w:jc w:val="both"/>
              <w:rPr>
                <w:rFonts w:eastAsia="Times New Roman"/>
                <w:color w:val="000000"/>
                <w:shd w:val="clear" w:color="auto" w:fill="FFFFFF"/>
              </w:rPr>
            </w:pPr>
            <w:r>
              <w:rPr>
                <w:rFonts w:eastAsia="Times New Roman"/>
                <w:iCs/>
                <w:color w:val="000000"/>
                <w:shd w:val="clear" w:color="auto" w:fill="FFFFFF"/>
              </w:rPr>
              <w:t xml:space="preserve">     </w:t>
            </w:r>
            <w:r w:rsidR="00EF01E6" w:rsidRPr="003B7249">
              <w:rPr>
                <w:rFonts w:eastAsia="Times New Roman"/>
                <w:iCs/>
                <w:color w:val="000000"/>
                <w:shd w:val="clear" w:color="auto" w:fill="FFFFFF"/>
              </w:rPr>
              <w:t xml:space="preserve">Planuojama </w:t>
            </w:r>
            <w:r w:rsidR="000640F4" w:rsidRPr="003B7249">
              <w:rPr>
                <w:rFonts w:eastAsia="Times New Roman"/>
                <w:color w:val="000000"/>
                <w:shd w:val="clear" w:color="auto" w:fill="FFFFFF"/>
              </w:rPr>
              <w:t>l</w:t>
            </w:r>
            <w:r w:rsidR="00EF01E6" w:rsidRPr="003B7249">
              <w:rPr>
                <w:rFonts w:eastAsia="Times New Roman"/>
                <w:color w:val="000000"/>
                <w:shd w:val="clear" w:color="auto" w:fill="FFFFFF"/>
              </w:rPr>
              <w:t>ikviduot</w:t>
            </w:r>
            <w:r w:rsidR="000640F4" w:rsidRPr="003B7249">
              <w:rPr>
                <w:rFonts w:eastAsia="Times New Roman"/>
                <w:color w:val="000000"/>
                <w:shd w:val="clear" w:color="auto" w:fill="FFFFFF"/>
              </w:rPr>
              <w:t xml:space="preserve">i pavojingų radinių </w:t>
            </w:r>
            <w:r w:rsidR="00EF01E6" w:rsidRPr="003B7249">
              <w:rPr>
                <w:rFonts w:eastAsia="Times New Roman"/>
                <w:color w:val="000000"/>
                <w:shd w:val="clear" w:color="auto" w:fill="FFFFFF"/>
              </w:rPr>
              <w:t>ir ekologinių avarijų padarinius</w:t>
            </w:r>
            <w:r w:rsidR="004624C8">
              <w:rPr>
                <w:rFonts w:eastAsia="Times New Roman"/>
                <w:color w:val="000000"/>
                <w:shd w:val="clear" w:color="auto" w:fill="FFFFFF"/>
              </w:rPr>
              <w:t xml:space="preserve"> pagal poreikį. </w:t>
            </w:r>
            <w:r w:rsidR="000640F4" w:rsidRPr="003B7249">
              <w:rPr>
                <w:rFonts w:eastAsia="Times New Roman"/>
                <w:color w:val="000000"/>
                <w:shd w:val="clear" w:color="auto" w:fill="FFFFFF"/>
              </w:rPr>
              <w:t>.</w:t>
            </w:r>
          </w:p>
          <w:p w14:paraId="5F75F0A4" w14:textId="14A9F75A" w:rsidR="00F76FD5" w:rsidRPr="003B7249" w:rsidRDefault="00ED6567" w:rsidP="00F76FD5">
            <w:pPr>
              <w:snapToGrid w:val="0"/>
              <w:rPr>
                <w:rFonts w:eastAsia="Times New Roman"/>
                <w:color w:val="000000"/>
                <w:u w:val="single"/>
                <w:shd w:val="clear" w:color="auto" w:fill="FFFFFF"/>
              </w:rPr>
            </w:pPr>
            <w:r w:rsidRPr="00ED6567">
              <w:rPr>
                <w:rFonts w:eastAsia="Times New Roman"/>
                <w:color w:val="000000"/>
                <w:shd w:val="clear" w:color="auto" w:fill="FFFFFF"/>
              </w:rPr>
              <w:t xml:space="preserve">     </w:t>
            </w:r>
            <w:r w:rsidR="00F76FD5" w:rsidRPr="007536CA">
              <w:rPr>
                <w:rFonts w:eastAsia="Times New Roman"/>
                <w:color w:val="000000"/>
                <w:u w:val="single"/>
                <w:shd w:val="clear" w:color="auto" w:fill="FFFFFF"/>
              </w:rPr>
              <w:t>Rezultato pasiekimo vertinimo kriterijai:</w:t>
            </w:r>
          </w:p>
          <w:p w14:paraId="4A9DA0A4" w14:textId="44A5F033" w:rsidR="00F76FD5" w:rsidRPr="003B7249" w:rsidRDefault="00ED6567" w:rsidP="00F76FD5">
            <w:pPr>
              <w:pStyle w:val="WW-Lentelsturinys"/>
              <w:suppressLineNumbers w:val="0"/>
              <w:snapToGrid w:val="0"/>
              <w:spacing w:line="240" w:lineRule="auto"/>
              <w:rPr>
                <w:szCs w:val="24"/>
              </w:rPr>
            </w:pPr>
            <w:r>
              <w:rPr>
                <w:szCs w:val="24"/>
              </w:rPr>
              <w:t xml:space="preserve">     </w:t>
            </w:r>
            <w:r w:rsidR="00E775B2">
              <w:rPr>
                <w:szCs w:val="24"/>
              </w:rPr>
              <w:t xml:space="preserve">Lyginant </w:t>
            </w:r>
            <w:r w:rsidR="00E775B2" w:rsidRPr="00B23638">
              <w:rPr>
                <w:szCs w:val="24"/>
              </w:rPr>
              <w:t>su 201</w:t>
            </w:r>
            <w:r w:rsidR="009710B0">
              <w:rPr>
                <w:szCs w:val="24"/>
              </w:rPr>
              <w:t>9</w:t>
            </w:r>
            <w:r w:rsidR="00857C96">
              <w:rPr>
                <w:szCs w:val="24"/>
              </w:rPr>
              <w:t xml:space="preserve"> m.</w:t>
            </w:r>
            <w:r w:rsidR="00F76FD5" w:rsidRPr="003B7249">
              <w:rPr>
                <w:szCs w:val="24"/>
              </w:rPr>
              <w:t>:</w:t>
            </w:r>
          </w:p>
          <w:p w14:paraId="1C287DFC" w14:textId="73F6A69D" w:rsidR="00F76FD5" w:rsidRPr="003B7249" w:rsidRDefault="00ED6567" w:rsidP="00857C96">
            <w:pPr>
              <w:snapToGrid w:val="0"/>
              <w:jc w:val="both"/>
              <w:rPr>
                <w:color w:val="000000"/>
              </w:rPr>
            </w:pPr>
            <w:r>
              <w:rPr>
                <w:color w:val="000000"/>
              </w:rPr>
              <w:lastRenderedPageBreak/>
              <w:t xml:space="preserve">     </w:t>
            </w:r>
            <w:r w:rsidR="00F76FD5" w:rsidRPr="003B7249">
              <w:rPr>
                <w:color w:val="000000"/>
              </w:rPr>
              <w:t>Antrinių žaliavų/pakuočių atliekų</w:t>
            </w:r>
            <w:r w:rsidR="00B540FE" w:rsidRPr="003B7249">
              <w:rPr>
                <w:color w:val="000000"/>
              </w:rPr>
              <w:t>,</w:t>
            </w:r>
            <w:r w:rsidR="004F477A" w:rsidRPr="003B7249">
              <w:rPr>
                <w:color w:val="000000"/>
              </w:rPr>
              <w:t xml:space="preserve"> </w:t>
            </w:r>
            <w:r w:rsidR="00F76FD5" w:rsidRPr="003B7249">
              <w:rPr>
                <w:color w:val="000000"/>
              </w:rPr>
              <w:t>surinktų atskirai nuo mišrių ko</w:t>
            </w:r>
            <w:r w:rsidR="009710B0">
              <w:rPr>
                <w:color w:val="000000"/>
              </w:rPr>
              <w:t>munalinių atliekų, padidėjimas–2</w:t>
            </w:r>
            <w:r w:rsidR="002B2FE8">
              <w:rPr>
                <w:color w:val="000000"/>
              </w:rPr>
              <w:t xml:space="preserve"> </w:t>
            </w:r>
            <w:r w:rsidR="00F76FD5" w:rsidRPr="003B7249">
              <w:rPr>
                <w:color w:val="000000"/>
              </w:rPr>
              <w:t xml:space="preserve">%. </w:t>
            </w:r>
          </w:p>
          <w:p w14:paraId="5875EE2F" w14:textId="1243CDC4" w:rsidR="00F76FD5" w:rsidRPr="003B7249" w:rsidRDefault="00ED6567" w:rsidP="00857C96">
            <w:pPr>
              <w:pStyle w:val="WW-Lentelsturinys"/>
              <w:suppressLineNumbers w:val="0"/>
              <w:snapToGrid w:val="0"/>
              <w:spacing w:line="240" w:lineRule="auto"/>
              <w:jc w:val="both"/>
              <w:rPr>
                <w:rFonts w:eastAsia="Times New Roman" w:cs="Times New Roman"/>
                <w:szCs w:val="24"/>
                <w:lang w:val="en-US"/>
              </w:rPr>
            </w:pPr>
            <w:r>
              <w:rPr>
                <w:szCs w:val="24"/>
              </w:rPr>
              <w:t xml:space="preserve">     </w:t>
            </w:r>
            <w:r w:rsidR="003E40C9" w:rsidRPr="003B7249">
              <w:rPr>
                <w:szCs w:val="24"/>
              </w:rPr>
              <w:t xml:space="preserve">Dienų skaičius, kai viršijamos </w:t>
            </w:r>
            <w:r w:rsidR="00B540FE" w:rsidRPr="003B7249">
              <w:rPr>
                <w:szCs w:val="24"/>
              </w:rPr>
              <w:t xml:space="preserve">paros </w:t>
            </w:r>
            <w:r w:rsidR="003E40C9" w:rsidRPr="003B7249">
              <w:rPr>
                <w:szCs w:val="24"/>
              </w:rPr>
              <w:t>ribinės teršalų (KD</w:t>
            </w:r>
            <w:r w:rsidR="003E40C9" w:rsidRPr="003B7249">
              <w:rPr>
                <w:szCs w:val="24"/>
                <w:vertAlign w:val="subscript"/>
              </w:rPr>
              <w:t>10</w:t>
            </w:r>
            <w:r w:rsidR="003E40C9" w:rsidRPr="003B7249">
              <w:rPr>
                <w:szCs w:val="24"/>
              </w:rPr>
              <w:t>) vertės per metu</w:t>
            </w:r>
            <w:r w:rsidR="00B540FE" w:rsidRPr="003B7249">
              <w:rPr>
                <w:szCs w:val="24"/>
              </w:rPr>
              <w:t xml:space="preserve">s – ne daugiau kaip </w:t>
            </w:r>
            <w:r w:rsidR="00B540FE" w:rsidRPr="003B7249">
              <w:rPr>
                <w:szCs w:val="24"/>
                <w:lang w:val="en-US"/>
              </w:rPr>
              <w:t>35 dienos</w:t>
            </w:r>
            <w:r w:rsidR="00391886" w:rsidRPr="003B7249">
              <w:rPr>
                <w:szCs w:val="24"/>
                <w:lang w:val="en-US"/>
              </w:rPr>
              <w:t xml:space="preserve"> per metus</w:t>
            </w:r>
            <w:r w:rsidR="00B540FE" w:rsidRPr="003B7249">
              <w:rPr>
                <w:szCs w:val="24"/>
                <w:lang w:val="en-US"/>
              </w:rPr>
              <w:t>.</w:t>
            </w:r>
          </w:p>
          <w:p w14:paraId="3F3F5F69" w14:textId="4E3983BC" w:rsidR="00F76FD5" w:rsidRPr="003B7249" w:rsidRDefault="00ED6567" w:rsidP="00F76FD5">
            <w:pPr>
              <w:snapToGrid w:val="0"/>
              <w:jc w:val="both"/>
              <w:rPr>
                <w:color w:val="000000"/>
              </w:rPr>
            </w:pPr>
            <w:r>
              <w:rPr>
                <w:color w:val="000000"/>
              </w:rPr>
              <w:t xml:space="preserve">     </w:t>
            </w:r>
            <w:r w:rsidR="00F76FD5" w:rsidRPr="003B7249">
              <w:rPr>
                <w:color w:val="000000"/>
              </w:rPr>
              <w:t>Paviršinių vandens telkinių ekologinės būklės gerėjimas – ekologinės būklės klasė ne žemesnė nei</w:t>
            </w:r>
            <w:r w:rsidR="00EC4320" w:rsidRPr="003B7249">
              <w:rPr>
                <w:color w:val="000000"/>
              </w:rPr>
              <w:t xml:space="preserve"> </w:t>
            </w:r>
            <w:r w:rsidR="00391886" w:rsidRPr="003B7249">
              <w:rPr>
                <w:color w:val="000000"/>
              </w:rPr>
              <w:t>vidutinė (Municipalinės aplinkos tyrimų laboratorijos duomenimis)</w:t>
            </w:r>
            <w:r w:rsidR="00F76FD5" w:rsidRPr="003B7249">
              <w:rPr>
                <w:color w:val="000000"/>
              </w:rPr>
              <w:t>.</w:t>
            </w:r>
          </w:p>
          <w:p w14:paraId="7D3C0CEB" w14:textId="0F7FB198" w:rsidR="00F76FD5" w:rsidRPr="003B7249" w:rsidRDefault="00ED6567" w:rsidP="00F76FD5">
            <w:pPr>
              <w:snapToGrid w:val="0"/>
              <w:rPr>
                <w:color w:val="000000"/>
              </w:rPr>
            </w:pPr>
            <w:r>
              <w:rPr>
                <w:color w:val="000000"/>
              </w:rPr>
              <w:t xml:space="preserve">     </w:t>
            </w:r>
            <w:r w:rsidR="00F76FD5" w:rsidRPr="003B7249">
              <w:rPr>
                <w:color w:val="000000"/>
              </w:rPr>
              <w:t>Želdinių priežiūrai skir</w:t>
            </w:r>
            <w:r w:rsidR="004F477A" w:rsidRPr="003B7249">
              <w:rPr>
                <w:color w:val="000000"/>
              </w:rPr>
              <w:t>tų lėšų padidėjimas</w:t>
            </w:r>
            <w:r w:rsidR="00173EAF" w:rsidRPr="003B7249">
              <w:rPr>
                <w:color w:val="000000"/>
              </w:rPr>
              <w:t xml:space="preserve"> </w:t>
            </w:r>
            <w:r w:rsidR="004F477A" w:rsidRPr="003B7249">
              <w:rPr>
                <w:color w:val="000000"/>
              </w:rPr>
              <w:t>–</w:t>
            </w:r>
            <w:r w:rsidR="00173EAF" w:rsidRPr="003B7249">
              <w:rPr>
                <w:color w:val="000000"/>
              </w:rPr>
              <w:t xml:space="preserve"> </w:t>
            </w:r>
            <w:r w:rsidR="004F477A" w:rsidRPr="003B7249">
              <w:rPr>
                <w:color w:val="000000"/>
                <w:lang w:val="en-US"/>
              </w:rPr>
              <w:t>5</w:t>
            </w:r>
            <w:r w:rsidR="00F76FD5" w:rsidRPr="003B7249">
              <w:rPr>
                <w:color w:val="000000"/>
              </w:rPr>
              <w:t>%.</w:t>
            </w:r>
          </w:p>
          <w:p w14:paraId="03C8820B" w14:textId="0CD02639" w:rsidR="00B23638" w:rsidRPr="00AA1106" w:rsidRDefault="00ED6567" w:rsidP="009710B0">
            <w:pPr>
              <w:snapToGrid w:val="0"/>
              <w:jc w:val="both"/>
              <w:rPr>
                <w:color w:val="000000"/>
              </w:rPr>
            </w:pPr>
            <w:r>
              <w:rPr>
                <w:color w:val="000000"/>
              </w:rPr>
              <w:t xml:space="preserve">     </w:t>
            </w:r>
            <w:r w:rsidR="009710B0" w:rsidRPr="003B7249">
              <w:rPr>
                <w:color w:val="000000"/>
              </w:rPr>
              <w:t xml:space="preserve">Paremti aplinkosauginiams projektams skirtų lėšų padidėjimas – </w:t>
            </w:r>
            <w:r w:rsidR="009710B0">
              <w:rPr>
                <w:color w:val="000000"/>
              </w:rPr>
              <w:t>1</w:t>
            </w:r>
            <w:r w:rsidR="009710B0" w:rsidRPr="003B7249">
              <w:rPr>
                <w:color w:val="000000"/>
              </w:rPr>
              <w:t>%.</w:t>
            </w:r>
          </w:p>
        </w:tc>
      </w:tr>
      <w:tr w:rsidR="00BF4DA5" w:rsidRPr="003B7249" w14:paraId="191E805E" w14:textId="77777777" w:rsidTr="0022481D">
        <w:tc>
          <w:tcPr>
            <w:tcW w:w="2100" w:type="dxa"/>
            <w:tcBorders>
              <w:top w:val="single" w:sz="2" w:space="0" w:color="000000"/>
              <w:left w:val="single" w:sz="1" w:space="0" w:color="000000"/>
              <w:bottom w:val="single" w:sz="4" w:space="0" w:color="auto"/>
            </w:tcBorders>
            <w:shd w:val="clear" w:color="auto" w:fill="auto"/>
          </w:tcPr>
          <w:p w14:paraId="109707C0" w14:textId="77777777" w:rsidR="00BF4DA5" w:rsidRPr="003B7249" w:rsidRDefault="00BF4DA5">
            <w:pPr>
              <w:pStyle w:val="Lentelsturinys"/>
              <w:snapToGrid w:val="0"/>
              <w:rPr>
                <w:b/>
                <w:bCs/>
                <w:color w:val="000000"/>
              </w:rPr>
            </w:pPr>
            <w:r w:rsidRPr="003B7249">
              <w:rPr>
                <w:b/>
                <w:bCs/>
                <w:color w:val="000000"/>
              </w:rPr>
              <w:lastRenderedPageBreak/>
              <w:t>Programos tikslas</w:t>
            </w:r>
          </w:p>
        </w:tc>
        <w:tc>
          <w:tcPr>
            <w:tcW w:w="5918" w:type="dxa"/>
            <w:tcBorders>
              <w:top w:val="single" w:sz="2" w:space="0" w:color="000000"/>
              <w:left w:val="single" w:sz="1" w:space="0" w:color="000000"/>
              <w:bottom w:val="single" w:sz="4" w:space="0" w:color="auto"/>
            </w:tcBorders>
            <w:shd w:val="clear" w:color="auto" w:fill="auto"/>
          </w:tcPr>
          <w:p w14:paraId="0D110FEB" w14:textId="77777777" w:rsidR="00BF4DA5" w:rsidRPr="003B7249" w:rsidRDefault="00BF4DA5">
            <w:pPr>
              <w:snapToGrid w:val="0"/>
              <w:rPr>
                <w:rFonts w:eastAsia="Times New Roman"/>
                <w:color w:val="000000"/>
              </w:rPr>
            </w:pPr>
            <w:r w:rsidRPr="003B7249">
              <w:rPr>
                <w:rFonts w:eastAsia="Times New Roman"/>
                <w:color w:val="000000"/>
              </w:rPr>
              <w:t xml:space="preserve">Reguliuoti gyvūnų (šunų, kačių), laikomų Šiaulių miesto daugiabučiuose namuose, populiaciją, kontroliuoti jų priežiūrą </w:t>
            </w:r>
          </w:p>
        </w:tc>
        <w:tc>
          <w:tcPr>
            <w:tcW w:w="1418" w:type="dxa"/>
            <w:gridSpan w:val="2"/>
            <w:tcBorders>
              <w:top w:val="single" w:sz="2" w:space="0" w:color="000000"/>
              <w:left w:val="single" w:sz="1" w:space="0" w:color="000000"/>
              <w:bottom w:val="single" w:sz="4" w:space="0" w:color="auto"/>
            </w:tcBorders>
            <w:shd w:val="clear" w:color="auto" w:fill="auto"/>
          </w:tcPr>
          <w:p w14:paraId="629C6291" w14:textId="77777777" w:rsidR="00BF4DA5" w:rsidRPr="003B7249" w:rsidRDefault="00BF4DA5">
            <w:pPr>
              <w:pStyle w:val="Lentelsturinys"/>
              <w:snapToGrid w:val="0"/>
              <w:spacing w:line="100" w:lineRule="atLeast"/>
              <w:rPr>
                <w:b/>
                <w:bCs/>
                <w:color w:val="000000"/>
              </w:rPr>
            </w:pPr>
            <w:r w:rsidRPr="003B7249">
              <w:rPr>
                <w:b/>
                <w:bCs/>
                <w:color w:val="000000"/>
              </w:rPr>
              <w:t>Kodas</w:t>
            </w:r>
          </w:p>
        </w:tc>
        <w:tc>
          <w:tcPr>
            <w:tcW w:w="689" w:type="dxa"/>
            <w:tcBorders>
              <w:top w:val="single" w:sz="2" w:space="0" w:color="000000"/>
              <w:left w:val="single" w:sz="1" w:space="0" w:color="000000"/>
              <w:bottom w:val="single" w:sz="4" w:space="0" w:color="auto"/>
              <w:right w:val="single" w:sz="1" w:space="0" w:color="000000"/>
            </w:tcBorders>
            <w:shd w:val="clear" w:color="auto" w:fill="auto"/>
          </w:tcPr>
          <w:p w14:paraId="247E375C" w14:textId="06D00E65" w:rsidR="00BF4DA5" w:rsidRPr="003B7249" w:rsidRDefault="0083602E">
            <w:pPr>
              <w:pStyle w:val="TableHeading"/>
              <w:snapToGrid w:val="0"/>
              <w:rPr>
                <w:b w:val="0"/>
                <w:bCs w:val="0"/>
                <w:i w:val="0"/>
                <w:iCs w:val="0"/>
                <w:color w:val="000000"/>
              </w:rPr>
            </w:pPr>
            <w:r>
              <w:rPr>
                <w:b w:val="0"/>
                <w:bCs w:val="0"/>
                <w:i w:val="0"/>
                <w:iCs w:val="0"/>
                <w:color w:val="000000"/>
              </w:rPr>
              <w:t>03.</w:t>
            </w:r>
            <w:r w:rsidR="00BF4DA5" w:rsidRPr="003B7249">
              <w:rPr>
                <w:b w:val="0"/>
                <w:bCs w:val="0"/>
                <w:i w:val="0"/>
                <w:iCs w:val="0"/>
                <w:color w:val="000000"/>
              </w:rPr>
              <w:t>02</w:t>
            </w:r>
          </w:p>
        </w:tc>
      </w:tr>
      <w:tr w:rsidR="00BF4DA5" w:rsidRPr="003B7249" w14:paraId="50866C18" w14:textId="77777777" w:rsidTr="009638DA">
        <w:tc>
          <w:tcPr>
            <w:tcW w:w="10125" w:type="dxa"/>
            <w:gridSpan w:val="5"/>
            <w:tcBorders>
              <w:top w:val="single" w:sz="4" w:space="0" w:color="auto"/>
              <w:left w:val="single" w:sz="2" w:space="0" w:color="000000"/>
              <w:bottom w:val="single" w:sz="2" w:space="0" w:color="000000"/>
              <w:right w:val="single" w:sz="2" w:space="0" w:color="000000"/>
            </w:tcBorders>
            <w:shd w:val="clear" w:color="auto" w:fill="auto"/>
          </w:tcPr>
          <w:p w14:paraId="422F559D" w14:textId="33088491" w:rsidR="00BF4DA5" w:rsidRPr="003B7249" w:rsidRDefault="00CD3590">
            <w:pPr>
              <w:pStyle w:val="Lentelsturinys"/>
              <w:snapToGrid w:val="0"/>
              <w:rPr>
                <w:b/>
                <w:bCs/>
                <w:color w:val="000000"/>
              </w:rPr>
            </w:pPr>
            <w:r>
              <w:rPr>
                <w:b/>
                <w:bCs/>
                <w:color w:val="000000"/>
              </w:rPr>
              <w:t xml:space="preserve">     </w:t>
            </w:r>
            <w:r w:rsidR="00BF4DA5" w:rsidRPr="003B7249">
              <w:rPr>
                <w:b/>
                <w:bCs/>
                <w:color w:val="000000"/>
              </w:rPr>
              <w:t>Tikslo įgyvendinimo aprašymas.</w:t>
            </w:r>
          </w:p>
          <w:p w14:paraId="2CF43C1B" w14:textId="42872E46" w:rsidR="00C73B51" w:rsidRPr="009F55D0" w:rsidRDefault="00CD3590" w:rsidP="00C73B51">
            <w:pPr>
              <w:pStyle w:val="Pagrindinistekstas21"/>
              <w:snapToGrid w:val="0"/>
              <w:spacing w:after="0" w:line="240" w:lineRule="auto"/>
              <w:jc w:val="both"/>
              <w:rPr>
                <w:rFonts w:eastAsia="Times New Roman"/>
                <w:iCs/>
                <w:color w:val="000000"/>
                <w:shd w:val="clear" w:color="auto" w:fill="FFFFFF"/>
              </w:rPr>
            </w:pPr>
            <w:r>
              <w:rPr>
                <w:rFonts w:eastAsia="Times New Roman"/>
                <w:iCs/>
                <w:color w:val="000000"/>
                <w:shd w:val="clear" w:color="auto" w:fill="FFFFFF"/>
              </w:rPr>
              <w:t xml:space="preserve">     </w:t>
            </w:r>
            <w:r w:rsidR="00C73B51" w:rsidRPr="009F55D0">
              <w:rPr>
                <w:rFonts w:eastAsia="Times New Roman"/>
                <w:iCs/>
                <w:color w:val="000000"/>
                <w:shd w:val="clear" w:color="auto" w:fill="FFFFFF"/>
              </w:rPr>
              <w:t>Plėtoti gyvūnų priežiūros miesto viešosiose vietose sistemą</w:t>
            </w:r>
          </w:p>
          <w:p w14:paraId="30B2AA02" w14:textId="5706FF1B" w:rsidR="00C73B51" w:rsidRPr="009F55D0" w:rsidRDefault="00CD3590" w:rsidP="00C73B51">
            <w:pPr>
              <w:jc w:val="both"/>
              <w:rPr>
                <w:color w:val="000000"/>
              </w:rPr>
            </w:pPr>
            <w:r>
              <w:rPr>
                <w:color w:val="000000"/>
              </w:rPr>
              <w:t xml:space="preserve">     </w:t>
            </w:r>
            <w:r w:rsidR="00C73B51" w:rsidRPr="009F55D0">
              <w:rPr>
                <w:color w:val="000000"/>
              </w:rPr>
              <w:t>Tikslui pasiekti bus įgyvendinami  uždaviniai:</w:t>
            </w:r>
          </w:p>
          <w:p w14:paraId="5815655C" w14:textId="79775861" w:rsidR="00C73B51" w:rsidRPr="000968DB" w:rsidRDefault="00CD3590" w:rsidP="00C73B51">
            <w:pPr>
              <w:pStyle w:val="Pagrindinistekstas21"/>
              <w:spacing w:after="0" w:line="240" w:lineRule="auto"/>
              <w:jc w:val="both"/>
              <w:rPr>
                <w:iCs/>
              </w:rPr>
            </w:pPr>
            <w:r w:rsidRPr="0083602E">
              <w:rPr>
                <w:rFonts w:eastAsia="Times New Roman"/>
                <w:b/>
                <w:iCs/>
              </w:rPr>
              <w:t xml:space="preserve">     </w:t>
            </w:r>
            <w:r w:rsidR="0083602E">
              <w:rPr>
                <w:rFonts w:eastAsia="Times New Roman"/>
                <w:b/>
                <w:iCs/>
              </w:rPr>
              <w:t>03.02.0</w:t>
            </w:r>
            <w:r w:rsidR="00C73B51" w:rsidRPr="0083602E">
              <w:rPr>
                <w:rFonts w:eastAsia="Times New Roman"/>
                <w:b/>
                <w:iCs/>
              </w:rPr>
              <w:t>3 uždavinys. Gyvūnų priežiūrai skirtos įrangos įrengimas ir priežiūra</w:t>
            </w:r>
            <w:r w:rsidR="00C73B51" w:rsidRPr="000968DB">
              <w:rPr>
                <w:rFonts w:eastAsia="Times New Roman"/>
                <w:b/>
                <w:i/>
                <w:iCs/>
              </w:rPr>
              <w:t>.</w:t>
            </w:r>
            <w:r w:rsidR="00C73B51" w:rsidRPr="000968DB">
              <w:rPr>
                <w:rFonts w:eastAsia="Times New Roman"/>
                <w:i/>
                <w:iCs/>
              </w:rPr>
              <w:t xml:space="preserve"> </w:t>
            </w:r>
          </w:p>
          <w:p w14:paraId="57D65053" w14:textId="77777777" w:rsidR="009D09DD" w:rsidRPr="00F07BE8" w:rsidRDefault="00CD3590" w:rsidP="009D09DD">
            <w:pPr>
              <w:tabs>
                <w:tab w:val="left" w:pos="360"/>
              </w:tabs>
              <w:snapToGrid w:val="0"/>
              <w:spacing w:line="283" w:lineRule="exact"/>
              <w:jc w:val="both"/>
              <w:rPr>
                <w:rFonts w:cs="Tahoma"/>
                <w:iCs/>
                <w:shd w:val="clear" w:color="auto" w:fill="FFFFFF"/>
              </w:rPr>
            </w:pPr>
            <w:r>
              <w:rPr>
                <w:iCs/>
              </w:rPr>
              <w:t xml:space="preserve">     </w:t>
            </w:r>
            <w:r w:rsidR="009D09DD">
              <w:rPr>
                <w:iCs/>
              </w:rPr>
              <w:t>Vykdyti priežiūra ir einamąjį remontą 5-ioms šunų išvedžiojimo aikštelėms, vykdyti 11-os kačių šėrimo vietų priežiūrą (tvarkyti jų aplinką) bei optimizaciją (</w:t>
            </w:r>
            <w:r w:rsidR="009D09DD">
              <w:rPr>
                <w:rFonts w:cs="Tahoma"/>
                <w:iCs/>
                <w:shd w:val="clear" w:color="auto" w:fill="FFFFFF"/>
              </w:rPr>
              <w:t>pagal poreikį didinti ar mažinti vietų skaičių).</w:t>
            </w:r>
          </w:p>
          <w:p w14:paraId="19CE977B" w14:textId="163983AE" w:rsidR="000968DB" w:rsidRPr="009D09DD" w:rsidRDefault="009D09DD" w:rsidP="009D09DD">
            <w:pPr>
              <w:tabs>
                <w:tab w:val="left" w:pos="360"/>
              </w:tabs>
              <w:snapToGrid w:val="0"/>
              <w:spacing w:line="283" w:lineRule="exact"/>
              <w:jc w:val="both"/>
              <w:rPr>
                <w:rFonts w:cs="Tahoma"/>
                <w:iCs/>
                <w:shd w:val="clear" w:color="auto" w:fill="FFFFFF"/>
              </w:rPr>
            </w:pPr>
            <w:r w:rsidRPr="00F07BE8">
              <w:rPr>
                <w:rFonts w:cs="Tahoma"/>
                <w:shd w:val="clear" w:color="auto" w:fill="FFFFFF"/>
              </w:rPr>
              <w:t>G</w:t>
            </w:r>
            <w:r w:rsidRPr="00F07BE8">
              <w:rPr>
                <w:rFonts w:cs="Tahoma"/>
                <w:iCs/>
                <w:shd w:val="clear" w:color="auto" w:fill="FFFFFF"/>
              </w:rPr>
              <w:t>yvenamuosiuose rajonuose, miesto viešosiose vietose</w:t>
            </w:r>
            <w:r>
              <w:rPr>
                <w:rFonts w:cs="Tahoma"/>
                <w:iCs/>
                <w:shd w:val="clear" w:color="auto" w:fill="FFFFFF"/>
              </w:rPr>
              <w:t xml:space="preserve"> esančiose </w:t>
            </w:r>
            <w:r w:rsidRPr="00F07BE8">
              <w:rPr>
                <w:rFonts w:cs="Tahoma"/>
                <w:iCs/>
                <w:shd w:val="clear" w:color="auto" w:fill="FFFFFF"/>
              </w:rPr>
              <w:t>šunų išvedžiojimo aikštelėse</w:t>
            </w:r>
            <w:r>
              <w:rPr>
                <w:rFonts w:cs="Tahoma"/>
                <w:iCs/>
                <w:shd w:val="clear" w:color="auto" w:fill="FFFFFF"/>
              </w:rPr>
              <w:t xml:space="preserve"> įrengti mažiausiai 5 vnt. n</w:t>
            </w:r>
            <w:r w:rsidRPr="00F07BE8">
              <w:rPr>
                <w:rFonts w:cs="Tahoma"/>
                <w:iCs/>
                <w:shd w:val="clear" w:color="auto" w:fill="FFFFFF"/>
              </w:rPr>
              <w:t>auj</w:t>
            </w:r>
            <w:r>
              <w:rPr>
                <w:rFonts w:cs="Tahoma"/>
                <w:iCs/>
                <w:shd w:val="clear" w:color="auto" w:fill="FFFFFF"/>
              </w:rPr>
              <w:t>o</w:t>
            </w:r>
            <w:r w:rsidRPr="00F07BE8">
              <w:rPr>
                <w:rFonts w:cs="Tahoma"/>
                <w:iCs/>
                <w:shd w:val="clear" w:color="auto" w:fill="FFFFFF"/>
              </w:rPr>
              <w:t xml:space="preserve">s </w:t>
            </w:r>
            <w:r>
              <w:rPr>
                <w:rFonts w:cs="Tahoma"/>
                <w:iCs/>
                <w:shd w:val="clear" w:color="auto" w:fill="FFFFFF"/>
              </w:rPr>
              <w:t xml:space="preserve">gyvūnų priežiūrai skirtos </w:t>
            </w:r>
            <w:r w:rsidRPr="00F07BE8">
              <w:rPr>
                <w:rFonts w:cs="Tahoma"/>
                <w:iCs/>
                <w:shd w:val="clear" w:color="auto" w:fill="FFFFFF"/>
              </w:rPr>
              <w:t>įrangos</w:t>
            </w:r>
            <w:r>
              <w:rPr>
                <w:rFonts w:cs="Tahoma"/>
                <w:iCs/>
                <w:shd w:val="clear" w:color="auto" w:fill="FFFFFF"/>
              </w:rPr>
              <w:t>.</w:t>
            </w:r>
          </w:p>
          <w:p w14:paraId="3EA4BA28" w14:textId="723ABCE7" w:rsidR="009F5B59" w:rsidRPr="009F5B59" w:rsidRDefault="00C02A1B" w:rsidP="00C02A1B">
            <w:pPr>
              <w:snapToGrid w:val="0"/>
              <w:jc w:val="both"/>
              <w:rPr>
                <w:rFonts w:eastAsia="Times New Roman"/>
                <w:shd w:val="clear" w:color="auto" w:fill="FFFFFF"/>
              </w:rPr>
            </w:pPr>
            <w:r>
              <w:rPr>
                <w:rFonts w:eastAsia="Times New Roman"/>
              </w:rPr>
              <w:t xml:space="preserve">     </w:t>
            </w:r>
          </w:p>
        </w:tc>
      </w:tr>
      <w:tr w:rsidR="00BF4DA5" w:rsidRPr="003B7249" w14:paraId="39F9911D" w14:textId="77777777" w:rsidTr="009638DA">
        <w:tc>
          <w:tcPr>
            <w:tcW w:w="10125" w:type="dxa"/>
            <w:gridSpan w:val="5"/>
            <w:tcBorders>
              <w:top w:val="single" w:sz="4" w:space="0" w:color="auto"/>
              <w:left w:val="single" w:sz="2" w:space="0" w:color="000000"/>
              <w:bottom w:val="single" w:sz="2" w:space="0" w:color="000000"/>
              <w:right w:val="single" w:sz="2" w:space="0" w:color="000000"/>
            </w:tcBorders>
            <w:shd w:val="clear" w:color="auto" w:fill="auto"/>
          </w:tcPr>
          <w:p w14:paraId="6EB0B8D1" w14:textId="5CA1D47B" w:rsidR="00BF4DA5" w:rsidRPr="003B7249" w:rsidRDefault="000E4D97">
            <w:pPr>
              <w:pStyle w:val="Lentelsturinys"/>
              <w:snapToGrid w:val="0"/>
              <w:spacing w:line="100" w:lineRule="atLeast"/>
              <w:rPr>
                <w:b/>
                <w:bCs/>
                <w:color w:val="000000"/>
              </w:rPr>
            </w:pPr>
            <w:r>
              <w:rPr>
                <w:b/>
                <w:bCs/>
                <w:color w:val="000000"/>
              </w:rPr>
              <w:t xml:space="preserve">     </w:t>
            </w:r>
            <w:r w:rsidR="00BF4DA5" w:rsidRPr="003B7249">
              <w:rPr>
                <w:b/>
                <w:bCs/>
                <w:color w:val="000000"/>
              </w:rPr>
              <w:t>Galimi programos vykdymo ir finansavimo šaltiniai:</w:t>
            </w:r>
          </w:p>
          <w:p w14:paraId="0CAF15AD" w14:textId="42C7DE4C" w:rsidR="005A18D3" w:rsidRDefault="000E4D97" w:rsidP="00511966">
            <w:pPr>
              <w:pStyle w:val="Betarp"/>
            </w:pPr>
            <w:r>
              <w:t xml:space="preserve">     </w:t>
            </w:r>
            <w:r w:rsidR="00BF4DA5" w:rsidRPr="003B7249">
              <w:t xml:space="preserve">1. </w:t>
            </w:r>
            <w:r w:rsidR="00295308" w:rsidRPr="003B7249">
              <w:t>S</w:t>
            </w:r>
            <w:r w:rsidR="00BF4DA5" w:rsidRPr="003B7249">
              <w:t>avivaldybės biudžeto lėšos</w:t>
            </w:r>
            <w:r w:rsidR="00295308" w:rsidRPr="003B7249">
              <w:t xml:space="preserve"> (SB)</w:t>
            </w:r>
            <w:r w:rsidR="006B5DC6">
              <w:t>;</w:t>
            </w:r>
          </w:p>
          <w:p w14:paraId="33DF491E" w14:textId="777CE63B" w:rsidR="00BF4DA5" w:rsidRDefault="000E4D97" w:rsidP="00511966">
            <w:pPr>
              <w:pStyle w:val="Betarp"/>
            </w:pPr>
            <w:r>
              <w:t xml:space="preserve">     </w:t>
            </w:r>
            <w:r w:rsidR="005A18D3">
              <w:t xml:space="preserve">2. </w:t>
            </w:r>
            <w:r w:rsidR="000B4C0E">
              <w:rPr>
                <w:color w:val="000000"/>
              </w:rPr>
              <w:t xml:space="preserve">Praėjusių metų nepanaudota pajamų dalis, kuri viršija praėjusių metų panaudotus asignavimus </w:t>
            </w:r>
            <w:r w:rsidR="000B4C0E">
              <w:t>SB (LIK.);</w:t>
            </w:r>
          </w:p>
          <w:p w14:paraId="1804D161" w14:textId="43467891" w:rsidR="005A18D3" w:rsidRPr="003B7249" w:rsidRDefault="000E4D97" w:rsidP="00511966">
            <w:pPr>
              <w:pStyle w:val="Betarp"/>
            </w:pPr>
            <w:r>
              <w:t xml:space="preserve">     </w:t>
            </w:r>
            <w:r w:rsidR="000B4C0E">
              <w:t>3. Įstaigos</w:t>
            </w:r>
            <w:r w:rsidR="005A18D3">
              <w:t xml:space="preserve"> pajamų </w:t>
            </w:r>
            <w:r w:rsidR="006B5DC6">
              <w:t>lėšos</w:t>
            </w:r>
            <w:r w:rsidR="000B4C0E">
              <w:t xml:space="preserve"> (PL</w:t>
            </w:r>
            <w:r w:rsidR="005A18D3">
              <w:t>)</w:t>
            </w:r>
            <w:r w:rsidR="006B5DC6">
              <w:t>;</w:t>
            </w:r>
          </w:p>
          <w:p w14:paraId="0BE122AD" w14:textId="711A7006" w:rsidR="00BF4DA5" w:rsidRPr="003B7249" w:rsidRDefault="000E4D97" w:rsidP="00511966">
            <w:pPr>
              <w:pStyle w:val="Betarp"/>
            </w:pPr>
            <w:r>
              <w:t xml:space="preserve">     </w:t>
            </w:r>
            <w:r w:rsidR="005A18D3">
              <w:t>4</w:t>
            </w:r>
            <w:r w:rsidR="00BF4DA5" w:rsidRPr="003B7249">
              <w:t xml:space="preserve">. </w:t>
            </w:r>
            <w:r w:rsidR="00295308" w:rsidRPr="003B7249">
              <w:t>V</w:t>
            </w:r>
            <w:r w:rsidR="00BF4DA5" w:rsidRPr="003B7249">
              <w:t xml:space="preserve">alstybės </w:t>
            </w:r>
            <w:r w:rsidR="00BF4DA5" w:rsidRPr="005A18D3">
              <w:t>biudžeto</w:t>
            </w:r>
            <w:r w:rsidR="00295308" w:rsidRPr="005A18D3">
              <w:t xml:space="preserve"> lėšos</w:t>
            </w:r>
            <w:r w:rsidR="00295308" w:rsidRPr="003B7249">
              <w:rPr>
                <w:b/>
              </w:rPr>
              <w:t xml:space="preserve"> (</w:t>
            </w:r>
            <w:r w:rsidR="00295308" w:rsidRPr="003B7249">
              <w:t>VB</w:t>
            </w:r>
            <w:r w:rsidR="00295308" w:rsidRPr="003B7249">
              <w:rPr>
                <w:b/>
              </w:rPr>
              <w:t>)</w:t>
            </w:r>
            <w:r w:rsidR="003D0F3D" w:rsidRPr="003D0F3D">
              <w:t>;</w:t>
            </w:r>
          </w:p>
          <w:p w14:paraId="56FBEF4F" w14:textId="1E488A19" w:rsidR="00BF4DA5" w:rsidRPr="003B7249" w:rsidRDefault="000E4D97" w:rsidP="00511966">
            <w:pPr>
              <w:pStyle w:val="Betarp"/>
            </w:pPr>
            <w:r>
              <w:t xml:space="preserve">     </w:t>
            </w:r>
            <w:r w:rsidR="005A18D3">
              <w:t>5</w:t>
            </w:r>
            <w:r w:rsidR="00BF4DA5" w:rsidRPr="003B7249">
              <w:t>. Europos Sąjungos lėšos</w:t>
            </w:r>
            <w:r w:rsidR="00C270B8" w:rsidRPr="003B7249">
              <w:t xml:space="preserve"> (ES)</w:t>
            </w:r>
            <w:r w:rsidR="003D0F3D">
              <w:t>;</w:t>
            </w:r>
          </w:p>
          <w:p w14:paraId="1A1886D6" w14:textId="2B535652" w:rsidR="00BF4DA5" w:rsidRPr="003B7249" w:rsidRDefault="000E4D97" w:rsidP="00511966">
            <w:pPr>
              <w:pStyle w:val="Betarp"/>
            </w:pPr>
            <w:r>
              <w:t xml:space="preserve">     </w:t>
            </w:r>
            <w:r w:rsidR="005A18D3">
              <w:t>6</w:t>
            </w:r>
            <w:r w:rsidR="00BF4DA5" w:rsidRPr="003B7249">
              <w:t>. Kitos lėšos</w:t>
            </w:r>
            <w:r w:rsidR="000B4C0E">
              <w:t xml:space="preserve"> </w:t>
            </w:r>
            <w:r w:rsidR="00DC26DE">
              <w:t>KT</w:t>
            </w:r>
            <w:r w:rsidR="000B4C0E">
              <w:t>(KL</w:t>
            </w:r>
            <w:r w:rsidR="00DC26DE">
              <w:t>)</w:t>
            </w:r>
            <w:r w:rsidR="00BF4DA5" w:rsidRPr="003B7249">
              <w:t>.</w:t>
            </w:r>
          </w:p>
        </w:tc>
      </w:tr>
      <w:tr w:rsidR="00BA4C79" w:rsidRPr="003B7249" w14:paraId="4282B03C" w14:textId="77777777" w:rsidTr="009638DA">
        <w:tc>
          <w:tcPr>
            <w:tcW w:w="10125" w:type="dxa"/>
            <w:gridSpan w:val="5"/>
            <w:tcBorders>
              <w:top w:val="single" w:sz="2" w:space="0" w:color="000000"/>
              <w:left w:val="single" w:sz="1" w:space="0" w:color="000000"/>
              <w:bottom w:val="single" w:sz="1" w:space="0" w:color="000000"/>
              <w:right w:val="single" w:sz="1" w:space="0" w:color="000000"/>
            </w:tcBorders>
            <w:shd w:val="clear" w:color="auto" w:fill="auto"/>
          </w:tcPr>
          <w:p w14:paraId="3640E96A" w14:textId="12CDAD80" w:rsidR="00BA4C79" w:rsidRPr="003B7249" w:rsidRDefault="005C063A">
            <w:pPr>
              <w:pStyle w:val="Lentelsturinys"/>
              <w:snapToGrid w:val="0"/>
              <w:rPr>
                <w:b/>
                <w:bCs/>
                <w:color w:val="000000"/>
                <w:shd w:val="clear" w:color="auto" w:fill="FFFFFF"/>
              </w:rPr>
            </w:pPr>
            <w:r>
              <w:rPr>
                <w:b/>
                <w:bCs/>
                <w:color w:val="000000"/>
                <w:shd w:val="clear" w:color="auto" w:fill="FFFFFF"/>
              </w:rPr>
              <w:t xml:space="preserve">     2015 – 2024 m.</w:t>
            </w:r>
            <w:r w:rsidR="00BA4C79" w:rsidRPr="003B7249">
              <w:rPr>
                <w:b/>
                <w:bCs/>
                <w:color w:val="000000"/>
                <w:shd w:val="clear" w:color="auto" w:fill="FFFFFF"/>
              </w:rPr>
              <w:t xml:space="preserve"> Šiaulių miesto strateginio plėtros plano dalys, susijusios su vykdoma programa:</w:t>
            </w:r>
          </w:p>
          <w:p w14:paraId="73476637" w14:textId="7785C96F" w:rsidR="00E96067" w:rsidRPr="00B35958" w:rsidRDefault="005C063A" w:rsidP="00E96067">
            <w:pPr>
              <w:pStyle w:val="Lentelsturinys"/>
              <w:snapToGrid w:val="0"/>
            </w:pPr>
            <w:r>
              <w:rPr>
                <w:bCs/>
                <w:shd w:val="clear" w:color="auto" w:fill="FFFFFF"/>
              </w:rPr>
              <w:t xml:space="preserve">     </w:t>
            </w:r>
            <w:r w:rsidR="002A38A6" w:rsidRPr="00B35958">
              <w:rPr>
                <w:bCs/>
                <w:shd w:val="clear" w:color="auto" w:fill="FFFFFF"/>
              </w:rPr>
              <w:t>3.3.1.</w:t>
            </w:r>
            <w:r w:rsidR="00E96067" w:rsidRPr="00B35958">
              <w:rPr>
                <w:bCs/>
                <w:shd w:val="clear" w:color="auto" w:fill="FFFFFF"/>
              </w:rPr>
              <w:t xml:space="preserve"> </w:t>
            </w:r>
            <w:r w:rsidR="00E96067" w:rsidRPr="00B35958">
              <w:rPr>
                <w:bCs/>
              </w:rPr>
              <w:t>Vystyti efektyvią komun</w:t>
            </w:r>
            <w:r w:rsidR="00B35958">
              <w:rPr>
                <w:bCs/>
              </w:rPr>
              <w:t>alinių atliekų tvarkymo sistemą;</w:t>
            </w:r>
          </w:p>
          <w:p w14:paraId="15293C9A" w14:textId="628DA188" w:rsidR="00E96067" w:rsidRPr="00B35958" w:rsidRDefault="005C063A" w:rsidP="00E96067">
            <w:pPr>
              <w:pStyle w:val="Lentelsturinys"/>
              <w:snapToGrid w:val="0"/>
            </w:pPr>
            <w:r>
              <w:rPr>
                <w:bCs/>
                <w:shd w:val="clear" w:color="auto" w:fill="FFFFFF"/>
              </w:rPr>
              <w:t xml:space="preserve">     </w:t>
            </w:r>
            <w:r w:rsidR="002A38A6" w:rsidRPr="00B35958">
              <w:rPr>
                <w:bCs/>
                <w:shd w:val="clear" w:color="auto" w:fill="FFFFFF"/>
              </w:rPr>
              <w:t>3.3.2.</w:t>
            </w:r>
            <w:r w:rsidR="00E96067" w:rsidRPr="00B35958">
              <w:rPr>
                <w:bCs/>
                <w:shd w:val="clear" w:color="auto" w:fill="FFFFFF"/>
              </w:rPr>
              <w:t xml:space="preserve"> </w:t>
            </w:r>
            <w:r w:rsidR="00E96067" w:rsidRPr="00B35958">
              <w:rPr>
                <w:bCs/>
              </w:rPr>
              <w:t>Modernizuoti ir optimizuoti centralizuotus komunalinius tinklus</w:t>
            </w:r>
            <w:r w:rsidR="00B35958">
              <w:rPr>
                <w:bCs/>
              </w:rPr>
              <w:t>;</w:t>
            </w:r>
            <w:r w:rsidR="00E96067" w:rsidRPr="00B35958">
              <w:rPr>
                <w:bCs/>
              </w:rPr>
              <w:t xml:space="preserve"> </w:t>
            </w:r>
          </w:p>
          <w:p w14:paraId="6A0693B8" w14:textId="6E7AC222" w:rsidR="00E96067" w:rsidRPr="00B35958" w:rsidRDefault="005C063A" w:rsidP="00E96067">
            <w:pPr>
              <w:pStyle w:val="Lentelsturinys"/>
              <w:snapToGrid w:val="0"/>
            </w:pPr>
            <w:r>
              <w:rPr>
                <w:bCs/>
                <w:shd w:val="clear" w:color="auto" w:fill="FFFFFF"/>
              </w:rPr>
              <w:t xml:space="preserve">     </w:t>
            </w:r>
            <w:r w:rsidR="002A38A6" w:rsidRPr="00B35958">
              <w:rPr>
                <w:bCs/>
                <w:shd w:val="clear" w:color="auto" w:fill="FFFFFF"/>
              </w:rPr>
              <w:t>3.3.3.</w:t>
            </w:r>
            <w:r w:rsidR="00E96067" w:rsidRPr="00B35958">
              <w:rPr>
                <w:bCs/>
                <w:shd w:val="clear" w:color="auto" w:fill="FFFFFF"/>
              </w:rPr>
              <w:t xml:space="preserve"> </w:t>
            </w:r>
            <w:r w:rsidR="00E96067" w:rsidRPr="00B35958">
              <w:rPr>
                <w:bCs/>
              </w:rPr>
              <w:t>Sukurti vaizdo stebėjimo ir informacijos valdymo sistemą</w:t>
            </w:r>
            <w:r w:rsidR="00B35958">
              <w:rPr>
                <w:bCs/>
              </w:rPr>
              <w:t>;</w:t>
            </w:r>
            <w:r w:rsidR="00E96067" w:rsidRPr="00B35958">
              <w:rPr>
                <w:bCs/>
              </w:rPr>
              <w:t xml:space="preserve"> </w:t>
            </w:r>
          </w:p>
          <w:p w14:paraId="195DE764" w14:textId="7676897C" w:rsidR="00BA4C79" w:rsidRPr="009638DA" w:rsidRDefault="005C063A">
            <w:pPr>
              <w:pStyle w:val="Lentelsturinys"/>
              <w:snapToGrid w:val="0"/>
            </w:pPr>
            <w:r>
              <w:rPr>
                <w:bCs/>
                <w:shd w:val="clear" w:color="auto" w:fill="FFFFFF"/>
              </w:rPr>
              <w:t xml:space="preserve">     </w:t>
            </w:r>
            <w:r w:rsidR="002A38A6" w:rsidRPr="00B35958">
              <w:rPr>
                <w:bCs/>
                <w:shd w:val="clear" w:color="auto" w:fill="FFFFFF"/>
              </w:rPr>
              <w:t>3.3.4.</w:t>
            </w:r>
            <w:r w:rsidR="00E96067" w:rsidRPr="00B35958">
              <w:rPr>
                <w:bCs/>
                <w:shd w:val="clear" w:color="auto" w:fill="FFFFFF"/>
              </w:rPr>
              <w:t xml:space="preserve"> </w:t>
            </w:r>
            <w:r w:rsidR="00E96067" w:rsidRPr="00B35958">
              <w:rPr>
                <w:bCs/>
              </w:rPr>
              <w:t>Mažinti triukšmą probleminėse teritorijose ir išsaugoti tyliąsias zonas</w:t>
            </w:r>
            <w:r w:rsidR="00B35958">
              <w:rPr>
                <w:bCs/>
              </w:rPr>
              <w:t>.</w:t>
            </w:r>
            <w:r w:rsidR="00E96067" w:rsidRPr="00B35958">
              <w:rPr>
                <w:bCs/>
              </w:rPr>
              <w:t xml:space="preserve"> </w:t>
            </w:r>
          </w:p>
        </w:tc>
      </w:tr>
      <w:tr w:rsidR="00BF4DA5" w:rsidRPr="003B7249" w14:paraId="73C3470B" w14:textId="77777777" w:rsidTr="009638DA">
        <w:tc>
          <w:tcPr>
            <w:tcW w:w="10125" w:type="dxa"/>
            <w:gridSpan w:val="5"/>
            <w:tcBorders>
              <w:top w:val="single" w:sz="2" w:space="0" w:color="000000"/>
              <w:left w:val="single" w:sz="1" w:space="0" w:color="000000"/>
              <w:bottom w:val="single" w:sz="1" w:space="0" w:color="000000"/>
              <w:right w:val="single" w:sz="1" w:space="0" w:color="000000"/>
            </w:tcBorders>
            <w:shd w:val="clear" w:color="auto" w:fill="auto"/>
          </w:tcPr>
          <w:p w14:paraId="2AAFBD86" w14:textId="77777777" w:rsidR="00BF4DA5" w:rsidRPr="003B7249" w:rsidRDefault="00BF4DA5">
            <w:pPr>
              <w:pStyle w:val="Lentelsturinys"/>
              <w:snapToGrid w:val="0"/>
              <w:rPr>
                <w:b/>
                <w:bCs/>
                <w:color w:val="000000"/>
                <w:shd w:val="clear" w:color="auto" w:fill="FFFFFF"/>
              </w:rPr>
            </w:pPr>
            <w:r w:rsidRPr="003B7249">
              <w:rPr>
                <w:b/>
                <w:bCs/>
                <w:color w:val="000000"/>
                <w:shd w:val="clear" w:color="auto" w:fill="FFFFFF"/>
              </w:rPr>
              <w:t>Susiję įstatymai ir kiti norminiai teisės aktai:</w:t>
            </w:r>
          </w:p>
          <w:p w14:paraId="33067B59" w14:textId="47B25546" w:rsidR="00BF4DA5" w:rsidRPr="003B7249" w:rsidRDefault="005C063A" w:rsidP="00603976">
            <w:pPr>
              <w:numPr>
                <w:ilvl w:val="0"/>
                <w:numId w:val="3"/>
              </w:numPr>
              <w:tabs>
                <w:tab w:val="clear" w:pos="283"/>
                <w:tab w:val="num" w:pos="0"/>
              </w:tabs>
              <w:ind w:left="0" w:firstLine="365"/>
              <w:jc w:val="both"/>
              <w:rPr>
                <w:color w:val="000000"/>
              </w:rPr>
            </w:pPr>
            <w:r>
              <w:rPr>
                <w:color w:val="000000"/>
              </w:rPr>
              <w:t>LR</w:t>
            </w:r>
            <w:r w:rsidR="00BF4DA5" w:rsidRPr="003B7249">
              <w:rPr>
                <w:color w:val="000000"/>
              </w:rPr>
              <w:t xml:space="preserve"> aplinkos apsaugos įstatymas;</w:t>
            </w:r>
          </w:p>
          <w:p w14:paraId="1AB6CB9E" w14:textId="4A880715" w:rsidR="00BF4DA5" w:rsidRPr="003B7249" w:rsidRDefault="005C063A" w:rsidP="00603976">
            <w:pPr>
              <w:numPr>
                <w:ilvl w:val="0"/>
                <w:numId w:val="3"/>
              </w:numPr>
              <w:tabs>
                <w:tab w:val="clear" w:pos="283"/>
                <w:tab w:val="num" w:pos="0"/>
              </w:tabs>
              <w:ind w:left="0" w:firstLine="365"/>
              <w:jc w:val="both"/>
              <w:rPr>
                <w:color w:val="000000"/>
              </w:rPr>
            </w:pPr>
            <w:r>
              <w:rPr>
                <w:color w:val="000000"/>
              </w:rPr>
              <w:t>LR</w:t>
            </w:r>
            <w:r w:rsidR="00BF4DA5" w:rsidRPr="003B7249">
              <w:rPr>
                <w:color w:val="000000"/>
              </w:rPr>
              <w:t xml:space="preserve"> savivaldybių aplinkos apsaugos rėmimo specialiosios programos įstatymas;</w:t>
            </w:r>
          </w:p>
          <w:p w14:paraId="71AE2E68" w14:textId="5A115E3B" w:rsidR="00BF4DA5" w:rsidRPr="003B7249" w:rsidRDefault="005C063A" w:rsidP="00603976">
            <w:pPr>
              <w:numPr>
                <w:ilvl w:val="0"/>
                <w:numId w:val="3"/>
              </w:numPr>
              <w:tabs>
                <w:tab w:val="clear" w:pos="283"/>
                <w:tab w:val="num" w:pos="0"/>
              </w:tabs>
              <w:ind w:left="0" w:firstLine="365"/>
              <w:jc w:val="both"/>
              <w:rPr>
                <w:color w:val="000000"/>
              </w:rPr>
            </w:pPr>
            <w:r>
              <w:rPr>
                <w:color w:val="000000"/>
              </w:rPr>
              <w:t>LR</w:t>
            </w:r>
            <w:r w:rsidR="00BF4DA5" w:rsidRPr="003B7249">
              <w:rPr>
                <w:color w:val="000000"/>
              </w:rPr>
              <w:t xml:space="preserve"> aplinkos monitoringo įstatymo pakeitimo įstatymas;</w:t>
            </w:r>
          </w:p>
          <w:p w14:paraId="42374CF5" w14:textId="209271D5" w:rsidR="00BF4DA5" w:rsidRPr="003B7249" w:rsidRDefault="005C063A" w:rsidP="00603976">
            <w:pPr>
              <w:numPr>
                <w:ilvl w:val="0"/>
                <w:numId w:val="3"/>
              </w:numPr>
              <w:tabs>
                <w:tab w:val="clear" w:pos="283"/>
                <w:tab w:val="num" w:pos="0"/>
              </w:tabs>
              <w:ind w:left="0" w:firstLine="365"/>
              <w:jc w:val="both"/>
              <w:rPr>
                <w:color w:val="000000"/>
              </w:rPr>
            </w:pPr>
            <w:r>
              <w:rPr>
                <w:color w:val="000000"/>
              </w:rPr>
              <w:t>LR</w:t>
            </w:r>
            <w:r w:rsidR="00BF4DA5" w:rsidRPr="003B7249">
              <w:rPr>
                <w:color w:val="000000"/>
              </w:rPr>
              <w:t xml:space="preserve"> atliekų tvarkymo įstatymas;</w:t>
            </w:r>
          </w:p>
          <w:p w14:paraId="5E903289" w14:textId="2160D80C" w:rsidR="00BF4DA5" w:rsidRPr="003B7249" w:rsidRDefault="00540E38" w:rsidP="00603976">
            <w:pPr>
              <w:numPr>
                <w:ilvl w:val="0"/>
                <w:numId w:val="3"/>
              </w:numPr>
              <w:tabs>
                <w:tab w:val="clear" w:pos="283"/>
                <w:tab w:val="num" w:pos="0"/>
              </w:tabs>
              <w:ind w:left="0" w:firstLine="365"/>
              <w:jc w:val="both"/>
              <w:rPr>
                <w:color w:val="000000"/>
              </w:rPr>
            </w:pPr>
            <w:r>
              <w:rPr>
                <w:color w:val="000000"/>
              </w:rPr>
              <w:t>LR</w:t>
            </w:r>
            <w:r w:rsidR="00BF4DA5" w:rsidRPr="003B7249">
              <w:rPr>
                <w:color w:val="000000"/>
              </w:rPr>
              <w:t xml:space="preserve"> vandens įstatymas;</w:t>
            </w:r>
          </w:p>
          <w:p w14:paraId="5CEFA24F" w14:textId="580932B5" w:rsidR="00BF4DA5" w:rsidRPr="003B7249" w:rsidRDefault="00540E38" w:rsidP="00603976">
            <w:pPr>
              <w:numPr>
                <w:ilvl w:val="0"/>
                <w:numId w:val="3"/>
              </w:numPr>
              <w:tabs>
                <w:tab w:val="clear" w:pos="283"/>
                <w:tab w:val="num" w:pos="0"/>
              </w:tabs>
              <w:ind w:left="0" w:firstLine="365"/>
              <w:jc w:val="both"/>
              <w:rPr>
                <w:color w:val="000000"/>
              </w:rPr>
            </w:pPr>
            <w:r>
              <w:rPr>
                <w:color w:val="000000"/>
              </w:rPr>
              <w:t>LR</w:t>
            </w:r>
            <w:r w:rsidR="00BF4DA5" w:rsidRPr="003B7249">
              <w:rPr>
                <w:color w:val="000000"/>
              </w:rPr>
              <w:t xml:space="preserve"> triukšmo valdymo įstatymas;</w:t>
            </w:r>
          </w:p>
          <w:p w14:paraId="7032AA28" w14:textId="41D2AD0E" w:rsidR="00C80825" w:rsidRPr="003B7249" w:rsidRDefault="00540E38" w:rsidP="00603976">
            <w:pPr>
              <w:numPr>
                <w:ilvl w:val="0"/>
                <w:numId w:val="3"/>
              </w:numPr>
              <w:tabs>
                <w:tab w:val="clear" w:pos="283"/>
                <w:tab w:val="num" w:pos="0"/>
              </w:tabs>
              <w:ind w:left="0" w:firstLine="365"/>
              <w:jc w:val="both"/>
              <w:rPr>
                <w:color w:val="000000"/>
              </w:rPr>
            </w:pPr>
            <w:r>
              <w:rPr>
                <w:color w:val="000000"/>
              </w:rPr>
              <w:t>LR</w:t>
            </w:r>
            <w:r w:rsidR="00C80825" w:rsidRPr="003B7249">
              <w:rPr>
                <w:color w:val="000000"/>
              </w:rPr>
              <w:t xml:space="preserve"> geriamojo vandens tiekimo ir nuotekų tvarkymo įstatymas;</w:t>
            </w:r>
          </w:p>
          <w:p w14:paraId="62B6AB3A" w14:textId="6C5346EF" w:rsidR="00BF4DA5" w:rsidRPr="003B7249" w:rsidRDefault="00540E38" w:rsidP="00603976">
            <w:pPr>
              <w:numPr>
                <w:ilvl w:val="0"/>
                <w:numId w:val="3"/>
              </w:numPr>
              <w:tabs>
                <w:tab w:val="clear" w:pos="283"/>
                <w:tab w:val="num" w:pos="0"/>
              </w:tabs>
              <w:ind w:left="0" w:firstLine="365"/>
              <w:jc w:val="both"/>
              <w:rPr>
                <w:color w:val="000000"/>
              </w:rPr>
            </w:pPr>
            <w:r>
              <w:rPr>
                <w:color w:val="000000"/>
              </w:rPr>
              <w:t>LR</w:t>
            </w:r>
            <w:r w:rsidR="00BF4DA5" w:rsidRPr="003B7249">
              <w:rPr>
                <w:color w:val="000000"/>
              </w:rPr>
              <w:t xml:space="preserve"> žemės gelmių įstatymas;</w:t>
            </w:r>
          </w:p>
          <w:p w14:paraId="14D3C317" w14:textId="473FED86" w:rsidR="00BF4DA5" w:rsidRPr="003B7249" w:rsidRDefault="00540E38" w:rsidP="00603976">
            <w:pPr>
              <w:numPr>
                <w:ilvl w:val="0"/>
                <w:numId w:val="3"/>
              </w:numPr>
              <w:tabs>
                <w:tab w:val="clear" w:pos="283"/>
                <w:tab w:val="num" w:pos="0"/>
              </w:tabs>
              <w:ind w:left="0" w:firstLine="365"/>
              <w:jc w:val="both"/>
              <w:rPr>
                <w:color w:val="000000"/>
              </w:rPr>
            </w:pPr>
            <w:r>
              <w:rPr>
                <w:color w:val="000000"/>
              </w:rPr>
              <w:t>LR</w:t>
            </w:r>
            <w:r w:rsidR="00BF4DA5" w:rsidRPr="003B7249">
              <w:rPr>
                <w:color w:val="000000"/>
              </w:rPr>
              <w:t xml:space="preserve"> visuomenės informavimo įstatymo  pakeitimo įstatymas;</w:t>
            </w:r>
          </w:p>
          <w:p w14:paraId="1AEFF5DE" w14:textId="08EE3A20" w:rsidR="00BF4DA5" w:rsidRPr="003B7249" w:rsidRDefault="00540E38" w:rsidP="00603976">
            <w:pPr>
              <w:numPr>
                <w:ilvl w:val="0"/>
                <w:numId w:val="3"/>
              </w:numPr>
              <w:tabs>
                <w:tab w:val="clear" w:pos="283"/>
                <w:tab w:val="num" w:pos="0"/>
              </w:tabs>
              <w:ind w:left="0" w:firstLine="365"/>
              <w:jc w:val="both"/>
              <w:rPr>
                <w:color w:val="000000"/>
              </w:rPr>
            </w:pPr>
            <w:r>
              <w:rPr>
                <w:color w:val="000000"/>
              </w:rPr>
              <w:t>LR</w:t>
            </w:r>
            <w:r w:rsidR="00BF4DA5" w:rsidRPr="003B7249">
              <w:rPr>
                <w:color w:val="000000"/>
              </w:rPr>
              <w:t xml:space="preserve"> žmonių užkrečiamųjų ligų profilaktikos ir kontrolės įstatymas;</w:t>
            </w:r>
          </w:p>
          <w:p w14:paraId="02B7F515" w14:textId="044C33B1" w:rsidR="00BF4DA5" w:rsidRPr="003B7249" w:rsidRDefault="00540E38" w:rsidP="00603976">
            <w:pPr>
              <w:numPr>
                <w:ilvl w:val="0"/>
                <w:numId w:val="3"/>
              </w:numPr>
              <w:tabs>
                <w:tab w:val="clear" w:pos="283"/>
                <w:tab w:val="num" w:pos="0"/>
              </w:tabs>
              <w:ind w:left="0" w:firstLine="365"/>
              <w:jc w:val="both"/>
              <w:rPr>
                <w:color w:val="000000"/>
              </w:rPr>
            </w:pPr>
            <w:r>
              <w:rPr>
                <w:color w:val="000000"/>
              </w:rPr>
              <w:t>LR</w:t>
            </w:r>
            <w:r w:rsidR="00BF4DA5" w:rsidRPr="003B7249">
              <w:rPr>
                <w:color w:val="000000"/>
              </w:rPr>
              <w:t xml:space="preserve"> vietos savivaldos įstatymas;</w:t>
            </w:r>
          </w:p>
          <w:p w14:paraId="6641D947" w14:textId="4AA98B94" w:rsidR="00BF4DA5" w:rsidRPr="003B7249" w:rsidRDefault="00540E38" w:rsidP="00603976">
            <w:pPr>
              <w:numPr>
                <w:ilvl w:val="0"/>
                <w:numId w:val="3"/>
              </w:numPr>
              <w:tabs>
                <w:tab w:val="clear" w:pos="283"/>
                <w:tab w:val="num" w:pos="0"/>
              </w:tabs>
              <w:ind w:left="0" w:firstLine="365"/>
              <w:jc w:val="both"/>
              <w:rPr>
                <w:color w:val="000000"/>
              </w:rPr>
            </w:pPr>
            <w:r>
              <w:rPr>
                <w:color w:val="000000"/>
              </w:rPr>
              <w:t>LR</w:t>
            </w:r>
            <w:r w:rsidR="00BF4DA5" w:rsidRPr="003B7249">
              <w:rPr>
                <w:color w:val="000000"/>
              </w:rPr>
              <w:t xml:space="preserve"> viešųjų pirkimų įstatymas;</w:t>
            </w:r>
          </w:p>
          <w:p w14:paraId="073970E9" w14:textId="14FD503A" w:rsidR="00BF4DA5" w:rsidRDefault="00540E38" w:rsidP="00603976">
            <w:pPr>
              <w:numPr>
                <w:ilvl w:val="0"/>
                <w:numId w:val="3"/>
              </w:numPr>
              <w:tabs>
                <w:tab w:val="clear" w:pos="283"/>
                <w:tab w:val="num" w:pos="0"/>
              </w:tabs>
              <w:ind w:left="0" w:firstLine="365"/>
              <w:jc w:val="both"/>
              <w:rPr>
                <w:color w:val="000000"/>
              </w:rPr>
            </w:pPr>
            <w:r>
              <w:rPr>
                <w:color w:val="000000"/>
              </w:rPr>
              <w:t>LR</w:t>
            </w:r>
            <w:r w:rsidR="00BF4DA5" w:rsidRPr="003B7249">
              <w:rPr>
                <w:color w:val="000000"/>
              </w:rPr>
              <w:t xml:space="preserve"> gyvūnų gerovės ir apsaugos įstatymas;</w:t>
            </w:r>
          </w:p>
          <w:p w14:paraId="41AD4547" w14:textId="77777777" w:rsidR="00BF4DA5" w:rsidRPr="0030010F" w:rsidRDefault="00BF4DA5" w:rsidP="005C5421">
            <w:pPr>
              <w:numPr>
                <w:ilvl w:val="0"/>
                <w:numId w:val="3"/>
              </w:numPr>
              <w:tabs>
                <w:tab w:val="clear" w:pos="283"/>
                <w:tab w:val="num" w:pos="0"/>
              </w:tabs>
              <w:ind w:left="0" w:firstLine="365"/>
              <w:jc w:val="both"/>
              <w:rPr>
                <w:color w:val="000000"/>
              </w:rPr>
            </w:pPr>
            <w:r w:rsidRPr="0030010F">
              <w:rPr>
                <w:color w:val="000000"/>
              </w:rPr>
              <w:t>Gyvūnų laikymo savivaldybių teritorijų gyvenamosiose vietovėse tvarkos aprašas, patvirtintas Valstybinės maisto ir veterinarijos tarnybos direktoriaus 2013 m. gegužės 2 d. įsakymu Nr. B1-336</w:t>
            </w:r>
            <w:r w:rsidR="00612798" w:rsidRPr="0030010F">
              <w:rPr>
                <w:color w:val="000000"/>
              </w:rPr>
              <w:t>;</w:t>
            </w:r>
            <w:r w:rsidRPr="0030010F">
              <w:rPr>
                <w:color w:val="000000"/>
              </w:rPr>
              <w:t xml:space="preserve"> </w:t>
            </w:r>
          </w:p>
          <w:p w14:paraId="2F479C32" w14:textId="4D1A9763" w:rsidR="00BF4DA5" w:rsidRPr="003B7249" w:rsidRDefault="00540E38" w:rsidP="00603976">
            <w:pPr>
              <w:numPr>
                <w:ilvl w:val="0"/>
                <w:numId w:val="3"/>
              </w:numPr>
              <w:tabs>
                <w:tab w:val="clear" w:pos="283"/>
                <w:tab w:val="num" w:pos="0"/>
              </w:tabs>
              <w:ind w:left="0" w:firstLine="365"/>
              <w:jc w:val="both"/>
              <w:rPr>
                <w:color w:val="000000"/>
              </w:rPr>
            </w:pPr>
            <w:r>
              <w:rPr>
                <w:color w:val="000000"/>
              </w:rPr>
              <w:t xml:space="preserve">Šiaulių m. </w:t>
            </w:r>
            <w:r w:rsidR="00BF4DA5" w:rsidRPr="003B7249">
              <w:rPr>
                <w:color w:val="000000"/>
              </w:rPr>
              <w:t xml:space="preserve">savivaldybės administracijos direktoriaus 2013 m. gegužės 31 d. įsakymas Nr. A-659 ,,Dėl Gyvūnų laikymo Šiaulių mieste taisyklių patvirtinimo“ (Savivaldybės administracijos direktoriaus </w:t>
            </w:r>
            <w:r w:rsidR="00BF4DA5" w:rsidRPr="003B7249">
              <w:rPr>
                <w:color w:val="000000"/>
              </w:rPr>
              <w:lastRenderedPageBreak/>
              <w:t xml:space="preserve">2014 m.  vasario 14 d. įsakymo Nr. A-197 ,,Dėl Gyvūnų laikymo Šiaulių mieste </w:t>
            </w:r>
            <w:r w:rsidR="00612798">
              <w:rPr>
                <w:color w:val="000000"/>
              </w:rPr>
              <w:t>taisyklių pakeitimo“ redakcija“;</w:t>
            </w:r>
          </w:p>
          <w:p w14:paraId="693FF71D" w14:textId="62BB4796" w:rsidR="00B51EEB" w:rsidRPr="00612798" w:rsidRDefault="00540E38" w:rsidP="00603976">
            <w:pPr>
              <w:numPr>
                <w:ilvl w:val="0"/>
                <w:numId w:val="3"/>
              </w:numPr>
              <w:tabs>
                <w:tab w:val="clear" w:pos="283"/>
                <w:tab w:val="num" w:pos="0"/>
              </w:tabs>
              <w:ind w:left="0" w:firstLine="365"/>
              <w:jc w:val="both"/>
              <w:rPr>
                <w:color w:val="000000"/>
              </w:rPr>
            </w:pPr>
            <w:r>
              <w:rPr>
                <w:color w:val="000000"/>
              </w:rPr>
              <w:t>Šiaulių m.</w:t>
            </w:r>
            <w:r w:rsidR="00BF4DA5" w:rsidRPr="003B7249">
              <w:rPr>
                <w:color w:val="000000"/>
              </w:rPr>
              <w:t xml:space="preserve"> savivaldybės tarybos </w:t>
            </w:r>
            <w:r w:rsidR="00612798" w:rsidRPr="00612798">
              <w:rPr>
                <w:color w:val="000000"/>
              </w:rPr>
              <w:t>2013 m. gegužės 30 d. sprendimas</w:t>
            </w:r>
            <w:r w:rsidR="00BF4DA5" w:rsidRPr="00612798">
              <w:rPr>
                <w:color w:val="000000"/>
              </w:rPr>
              <w:t xml:space="preserve"> Nr. T-121 ,,Dėl Vietinės rinkliavos už gyvūnų (šunų, kačių) laikymą Šiaulių miesto daugiabučiuose</w:t>
            </w:r>
            <w:r w:rsidR="00D66F99" w:rsidRPr="00612798">
              <w:rPr>
                <w:color w:val="000000"/>
              </w:rPr>
              <w:t xml:space="preserve"> namuose nuostatų patvirtinimo</w:t>
            </w:r>
            <w:r w:rsidR="00612798" w:rsidRPr="00612798">
              <w:rPr>
                <w:color w:val="000000"/>
              </w:rPr>
              <w:t>“</w:t>
            </w:r>
            <w:r w:rsidR="00B51EEB" w:rsidRPr="00612798">
              <w:rPr>
                <w:color w:val="000000"/>
              </w:rPr>
              <w:t>;</w:t>
            </w:r>
          </w:p>
          <w:p w14:paraId="55F80247" w14:textId="79B9D092" w:rsidR="00B51EEB" w:rsidRDefault="00540E38" w:rsidP="00603976">
            <w:pPr>
              <w:numPr>
                <w:ilvl w:val="0"/>
                <w:numId w:val="3"/>
              </w:numPr>
              <w:tabs>
                <w:tab w:val="clear" w:pos="283"/>
                <w:tab w:val="num" w:pos="0"/>
              </w:tabs>
              <w:ind w:left="0" w:firstLine="365"/>
              <w:jc w:val="both"/>
              <w:rPr>
                <w:color w:val="000000"/>
              </w:rPr>
            </w:pPr>
            <w:r>
              <w:rPr>
                <w:color w:val="000000"/>
              </w:rPr>
              <w:t>Šiaulių m.</w:t>
            </w:r>
            <w:r w:rsidR="00B51EEB" w:rsidRPr="003B7249">
              <w:rPr>
                <w:color w:val="000000"/>
              </w:rPr>
              <w:t xml:space="preserve"> savivaldybės tarybos 2016 m. kovo 31 d. sprendimas Nr. T-138 ,,Dėl pritarimo įgyvendinti projektą „Šiaulių miesto paviršinių nuotekų tvarkymo sistemos inventorizavimas, paviršinių nuotekų tvarkymo infrastruktūros rekonstravimas ir plėtra“.</w:t>
            </w:r>
          </w:p>
          <w:p w14:paraId="267C4978" w14:textId="134923F8" w:rsidR="00C824BA" w:rsidRPr="0094434C" w:rsidRDefault="00540E38" w:rsidP="00C824BA">
            <w:pPr>
              <w:numPr>
                <w:ilvl w:val="0"/>
                <w:numId w:val="3"/>
              </w:numPr>
              <w:tabs>
                <w:tab w:val="clear" w:pos="283"/>
                <w:tab w:val="num" w:pos="0"/>
              </w:tabs>
              <w:spacing w:line="283" w:lineRule="exact"/>
              <w:ind w:left="0" w:firstLine="365"/>
              <w:jc w:val="both"/>
              <w:rPr>
                <w:rFonts w:eastAsia="Times New Roman"/>
                <w:lang w:eastAsia="hi-IN" w:bidi="hi-IN"/>
              </w:rPr>
            </w:pPr>
            <w:r>
              <w:rPr>
                <w:color w:val="000000"/>
              </w:rPr>
              <w:t>Šiaulių m.</w:t>
            </w:r>
            <w:r w:rsidR="00C824BA" w:rsidRPr="0094434C">
              <w:rPr>
                <w:color w:val="000000"/>
              </w:rPr>
              <w:t xml:space="preserve"> savivaldybės tarybos </w:t>
            </w:r>
            <w:r w:rsidR="00C824BA" w:rsidRPr="0094434C">
              <w:rPr>
                <w:rFonts w:eastAsia="Times New Roman"/>
                <w:szCs w:val="20"/>
                <w:lang w:eastAsia="hi-IN" w:bidi="hi-IN"/>
              </w:rPr>
              <w:t>2017 m. liepos 27 d.</w:t>
            </w:r>
            <w:r w:rsidR="00C824BA" w:rsidRPr="0094434C">
              <w:rPr>
                <w:color w:val="000000"/>
              </w:rPr>
              <w:t xml:space="preserve"> sprendimas </w:t>
            </w:r>
            <w:r w:rsidR="00C824BA" w:rsidRPr="0094434C">
              <w:rPr>
                <w:rFonts w:eastAsia="Times New Roman"/>
                <w:szCs w:val="20"/>
                <w:lang w:eastAsia="hi-IN" w:bidi="hi-IN"/>
              </w:rPr>
              <w:t xml:space="preserve">Nr. T-289 </w:t>
            </w:r>
            <w:r w:rsidR="00C824BA">
              <w:rPr>
                <w:rFonts w:eastAsia="Times New Roman"/>
                <w:szCs w:val="20"/>
                <w:lang w:eastAsia="hi-IN" w:bidi="hi-IN"/>
              </w:rPr>
              <w:t>,,D</w:t>
            </w:r>
            <w:r w:rsidR="00C824BA" w:rsidRPr="0094434C">
              <w:rPr>
                <w:rFonts w:eastAsia="Times New Roman"/>
                <w:lang w:eastAsia="hi-IN" w:bidi="hi-IN"/>
              </w:rPr>
              <w:t xml:space="preserve">ėl </w:t>
            </w:r>
            <w:r w:rsidR="00C824BA">
              <w:rPr>
                <w:rFonts w:eastAsia="Times New Roman"/>
                <w:lang w:eastAsia="hi-IN" w:bidi="hi-IN"/>
              </w:rPr>
              <w:t>Š</w:t>
            </w:r>
            <w:r w:rsidR="00C824BA" w:rsidRPr="0094434C">
              <w:rPr>
                <w:bCs/>
              </w:rPr>
              <w:t xml:space="preserve">iaulių miesto savivaldybės vietinės rinkliavos už komunalinių atliekų surinkimą iš atliekų turėtojų ir atliekų tvarkymą dydžio nustatymo metodikos ir </w:t>
            </w:r>
            <w:r w:rsidR="00C824BA">
              <w:rPr>
                <w:bCs/>
              </w:rPr>
              <w:t>Š</w:t>
            </w:r>
            <w:r w:rsidR="00C824BA" w:rsidRPr="0094434C">
              <w:rPr>
                <w:bCs/>
              </w:rPr>
              <w:t>iaulių miesto savivaldybės vietinės rinkliavos už komunalinių atliekų surinkimą ir atliekų tvarkymą nuostatų patvirtinimo</w:t>
            </w:r>
            <w:r w:rsidR="00C824BA">
              <w:rPr>
                <w:bCs/>
              </w:rPr>
              <w:t>“.</w:t>
            </w:r>
          </w:p>
          <w:p w14:paraId="091B34BF" w14:textId="249C07D7" w:rsidR="00C73B51" w:rsidRPr="003B7249" w:rsidRDefault="00C824BA" w:rsidP="00C73B51">
            <w:pPr>
              <w:numPr>
                <w:ilvl w:val="0"/>
                <w:numId w:val="3"/>
              </w:numPr>
              <w:tabs>
                <w:tab w:val="clear" w:pos="283"/>
                <w:tab w:val="num" w:pos="0"/>
              </w:tabs>
              <w:spacing w:line="283" w:lineRule="exact"/>
              <w:ind w:left="0" w:firstLine="365"/>
              <w:jc w:val="both"/>
              <w:rPr>
                <w:color w:val="000000"/>
              </w:rPr>
            </w:pPr>
            <w:r w:rsidRPr="00C73B51">
              <w:rPr>
                <w:bCs/>
              </w:rPr>
              <w:t xml:space="preserve"> </w:t>
            </w:r>
            <w:r w:rsidR="00540E38">
              <w:rPr>
                <w:color w:val="000000"/>
              </w:rPr>
              <w:t>Šiaulių m.</w:t>
            </w:r>
            <w:r w:rsidRPr="00C73B51">
              <w:rPr>
                <w:color w:val="000000"/>
              </w:rPr>
              <w:t xml:space="preserve"> savivaldybės tarybos </w:t>
            </w:r>
            <w:r>
              <w:t xml:space="preserve">2017 m. gruodžio 7 d. </w:t>
            </w:r>
            <w:r w:rsidRPr="00C73B51">
              <w:rPr>
                <w:color w:val="000000"/>
              </w:rPr>
              <w:t xml:space="preserve">sprendimas </w:t>
            </w:r>
            <w:r>
              <w:t>Nr. T-425 ,,D</w:t>
            </w:r>
            <w:r w:rsidRPr="0094434C">
              <w:t xml:space="preserve">ėl </w:t>
            </w:r>
            <w:r>
              <w:t>Š</w:t>
            </w:r>
            <w:r w:rsidRPr="00C73B51">
              <w:rPr>
                <w:rFonts w:eastAsia="HG Mincho Light J" w:cs="Tahoma"/>
                <w:kern w:val="2"/>
                <w:lang w:eastAsia="hi-IN" w:bidi="hi-IN"/>
              </w:rPr>
              <w:t>iaulių miesto savivaldybės tarybos 2013 m. gegužės 30 d. sprendimo Nr. T-121 ,,Dėl vietinės rinkliavos už gyvūnų (šunų, kačių) laikymą Šiaulių miesto daugiabučiuose namuose nuostatų patvirtinimo“ pripažinimo netekusiu galios“.</w:t>
            </w:r>
          </w:p>
        </w:tc>
      </w:tr>
    </w:tbl>
    <w:p w14:paraId="25897206" w14:textId="77777777" w:rsidR="00BF4DA5" w:rsidRPr="0022481D" w:rsidRDefault="00BF4DA5">
      <w:pPr>
        <w:pStyle w:val="Pagrindinistekstas"/>
        <w:rPr>
          <w:sz w:val="12"/>
          <w:szCs w:val="12"/>
        </w:rPr>
      </w:pPr>
    </w:p>
    <w:p w14:paraId="1A0EA3CD" w14:textId="77777777" w:rsidR="00A41620" w:rsidRPr="00A41620" w:rsidRDefault="00A41620">
      <w:pPr>
        <w:pStyle w:val="Pagrindinistekstas"/>
      </w:pPr>
    </w:p>
    <w:sectPr w:rsidR="00A41620" w:rsidRPr="00A41620" w:rsidSect="00017842">
      <w:headerReference w:type="default" r:id="rId7"/>
      <w:headerReference w:type="first" r:id="rId8"/>
      <w:pgSz w:w="11906" w:h="16838"/>
      <w:pgMar w:top="495" w:right="676" w:bottom="680" w:left="1125" w:header="567" w:footer="567" w:gutter="0"/>
      <w:pgNumType w:start="45"/>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A5EB0" w14:textId="77777777" w:rsidR="00A02EEE" w:rsidRDefault="00A02EEE" w:rsidP="00E96749">
      <w:r>
        <w:separator/>
      </w:r>
    </w:p>
  </w:endnote>
  <w:endnote w:type="continuationSeparator" w:id="0">
    <w:p w14:paraId="333EEDF3" w14:textId="77777777" w:rsidR="00A02EEE" w:rsidRDefault="00A02EEE" w:rsidP="00E9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BA"/>
    <w:family w:val="swiss"/>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 w:name="HG Mincho Light J">
    <w:altName w:val="Times New Roman"/>
    <w:charset w:val="00"/>
    <w:family w:val="auto"/>
    <w:pitch w:val="variable"/>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175B3" w14:textId="77777777" w:rsidR="00A02EEE" w:rsidRDefault="00A02EEE" w:rsidP="00E96749">
      <w:r>
        <w:separator/>
      </w:r>
    </w:p>
  </w:footnote>
  <w:footnote w:type="continuationSeparator" w:id="0">
    <w:p w14:paraId="1BB2BAF6" w14:textId="77777777" w:rsidR="00A02EEE" w:rsidRDefault="00A02EEE" w:rsidP="00E96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4BF34" w14:textId="77777777" w:rsidR="00E96749" w:rsidRDefault="00E96749">
    <w:pPr>
      <w:pStyle w:val="Antrats"/>
      <w:jc w:val="center"/>
    </w:pPr>
    <w:r>
      <w:fldChar w:fldCharType="begin"/>
    </w:r>
    <w:r>
      <w:instrText xml:space="preserve"> PAGE   \* MERGEFORMAT </w:instrText>
    </w:r>
    <w:r>
      <w:fldChar w:fldCharType="separate"/>
    </w:r>
    <w:r w:rsidR="000A32F6">
      <w:rPr>
        <w:noProof/>
      </w:rPr>
      <w:t>46</w:t>
    </w:r>
    <w:r>
      <w:fldChar w:fldCharType="end"/>
    </w:r>
  </w:p>
  <w:p w14:paraId="5877E51D" w14:textId="77777777" w:rsidR="00E96749" w:rsidRDefault="00E96749">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99436" w14:textId="77777777" w:rsidR="009E1ADF" w:rsidRDefault="009E1ADF">
    <w:pPr>
      <w:pStyle w:val="Antrats"/>
      <w:jc w:val="center"/>
    </w:pPr>
    <w:r>
      <w:fldChar w:fldCharType="begin"/>
    </w:r>
    <w:r>
      <w:instrText>PAGE   \* MERGEFORMAT</w:instrText>
    </w:r>
    <w:r>
      <w:fldChar w:fldCharType="separate"/>
    </w:r>
    <w:r w:rsidR="000A32F6" w:rsidRPr="000A32F6">
      <w:rPr>
        <w:noProof/>
        <w:lang w:val="lt-LT"/>
      </w:rPr>
      <w:t>45</w:t>
    </w:r>
    <w:r>
      <w:fldChar w:fldCharType="end"/>
    </w:r>
  </w:p>
  <w:p w14:paraId="05F7BC94" w14:textId="77777777" w:rsidR="00E96749" w:rsidRDefault="00E9674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1005537B"/>
    <w:multiLevelType w:val="hybridMultilevel"/>
    <w:tmpl w:val="B7A0F80A"/>
    <w:lvl w:ilvl="0" w:tplc="0427000F">
      <w:start w:val="1"/>
      <w:numFmt w:val="decimal"/>
      <w:lvlText w:val="%1."/>
      <w:lvlJc w:val="left"/>
      <w:pPr>
        <w:tabs>
          <w:tab w:val="num" w:pos="720"/>
        </w:tabs>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404"/>
    <w:rsid w:val="00001DC7"/>
    <w:rsid w:val="00017842"/>
    <w:rsid w:val="00030633"/>
    <w:rsid w:val="00032BEF"/>
    <w:rsid w:val="00053CC9"/>
    <w:rsid w:val="00061000"/>
    <w:rsid w:val="00062F06"/>
    <w:rsid w:val="000640F4"/>
    <w:rsid w:val="00071C7F"/>
    <w:rsid w:val="00092C3D"/>
    <w:rsid w:val="000968DB"/>
    <w:rsid w:val="000A0061"/>
    <w:rsid w:val="000A32F6"/>
    <w:rsid w:val="000A52E7"/>
    <w:rsid w:val="000B01AB"/>
    <w:rsid w:val="000B4C0E"/>
    <w:rsid w:val="000B6AF9"/>
    <w:rsid w:val="000C4090"/>
    <w:rsid w:val="000D4BEF"/>
    <w:rsid w:val="000E4D97"/>
    <w:rsid w:val="000E6815"/>
    <w:rsid w:val="00103A8A"/>
    <w:rsid w:val="0011030A"/>
    <w:rsid w:val="00113C82"/>
    <w:rsid w:val="00124A83"/>
    <w:rsid w:val="00156C5E"/>
    <w:rsid w:val="00166390"/>
    <w:rsid w:val="00173EAF"/>
    <w:rsid w:val="00187F20"/>
    <w:rsid w:val="00194F9F"/>
    <w:rsid w:val="001A33A4"/>
    <w:rsid w:val="001C6404"/>
    <w:rsid w:val="001D6486"/>
    <w:rsid w:val="001E21CC"/>
    <w:rsid w:val="001E22FE"/>
    <w:rsid w:val="001E44B5"/>
    <w:rsid w:val="001E6191"/>
    <w:rsid w:val="001F0166"/>
    <w:rsid w:val="001F7C60"/>
    <w:rsid w:val="0022481D"/>
    <w:rsid w:val="002323E2"/>
    <w:rsid w:val="0023755A"/>
    <w:rsid w:val="00255E2E"/>
    <w:rsid w:val="002634A8"/>
    <w:rsid w:val="00274BEC"/>
    <w:rsid w:val="00287982"/>
    <w:rsid w:val="002921AA"/>
    <w:rsid w:val="00295308"/>
    <w:rsid w:val="0029647A"/>
    <w:rsid w:val="002A02C2"/>
    <w:rsid w:val="002A0EE0"/>
    <w:rsid w:val="002A38A6"/>
    <w:rsid w:val="002B2703"/>
    <w:rsid w:val="002B2FE8"/>
    <w:rsid w:val="002B5301"/>
    <w:rsid w:val="002D046E"/>
    <w:rsid w:val="002D66C9"/>
    <w:rsid w:val="0030010F"/>
    <w:rsid w:val="00303B31"/>
    <w:rsid w:val="00304EBA"/>
    <w:rsid w:val="003416C8"/>
    <w:rsid w:val="003431B5"/>
    <w:rsid w:val="00345827"/>
    <w:rsid w:val="00351186"/>
    <w:rsid w:val="003570D5"/>
    <w:rsid w:val="00361834"/>
    <w:rsid w:val="00377704"/>
    <w:rsid w:val="0038084B"/>
    <w:rsid w:val="00381006"/>
    <w:rsid w:val="00391886"/>
    <w:rsid w:val="003B7249"/>
    <w:rsid w:val="003C0599"/>
    <w:rsid w:val="003C470C"/>
    <w:rsid w:val="003C4BD8"/>
    <w:rsid w:val="003D0F3D"/>
    <w:rsid w:val="003E0A31"/>
    <w:rsid w:val="003E2163"/>
    <w:rsid w:val="003E40C9"/>
    <w:rsid w:val="00444681"/>
    <w:rsid w:val="00455267"/>
    <w:rsid w:val="00457406"/>
    <w:rsid w:val="00457774"/>
    <w:rsid w:val="004578DA"/>
    <w:rsid w:val="004624C8"/>
    <w:rsid w:val="004658D4"/>
    <w:rsid w:val="00470137"/>
    <w:rsid w:val="0048197E"/>
    <w:rsid w:val="00490B9C"/>
    <w:rsid w:val="004A02F7"/>
    <w:rsid w:val="004B64F5"/>
    <w:rsid w:val="004D1563"/>
    <w:rsid w:val="004E5644"/>
    <w:rsid w:val="004F477A"/>
    <w:rsid w:val="00511966"/>
    <w:rsid w:val="005157C7"/>
    <w:rsid w:val="00522003"/>
    <w:rsid w:val="00526A3D"/>
    <w:rsid w:val="005331AE"/>
    <w:rsid w:val="00540E38"/>
    <w:rsid w:val="00547A17"/>
    <w:rsid w:val="0055252F"/>
    <w:rsid w:val="00555E0C"/>
    <w:rsid w:val="005643DC"/>
    <w:rsid w:val="005711ED"/>
    <w:rsid w:val="00575FFB"/>
    <w:rsid w:val="00586E90"/>
    <w:rsid w:val="005903E8"/>
    <w:rsid w:val="0059630A"/>
    <w:rsid w:val="005A18D3"/>
    <w:rsid w:val="005B27C7"/>
    <w:rsid w:val="005B4984"/>
    <w:rsid w:val="005C063A"/>
    <w:rsid w:val="005C6043"/>
    <w:rsid w:val="005E4A01"/>
    <w:rsid w:val="005E60CC"/>
    <w:rsid w:val="005F3515"/>
    <w:rsid w:val="005F57EC"/>
    <w:rsid w:val="00603976"/>
    <w:rsid w:val="00607A9F"/>
    <w:rsid w:val="00612798"/>
    <w:rsid w:val="00612A0D"/>
    <w:rsid w:val="006201E1"/>
    <w:rsid w:val="00621E33"/>
    <w:rsid w:val="00633ADA"/>
    <w:rsid w:val="00640277"/>
    <w:rsid w:val="00662F7F"/>
    <w:rsid w:val="006761ED"/>
    <w:rsid w:val="006862BC"/>
    <w:rsid w:val="006B5DC6"/>
    <w:rsid w:val="006C7260"/>
    <w:rsid w:val="006E1AEA"/>
    <w:rsid w:val="006E4D6F"/>
    <w:rsid w:val="006F0468"/>
    <w:rsid w:val="006F4715"/>
    <w:rsid w:val="006F62F2"/>
    <w:rsid w:val="00704C6C"/>
    <w:rsid w:val="007064FA"/>
    <w:rsid w:val="00715C3F"/>
    <w:rsid w:val="00735222"/>
    <w:rsid w:val="007536CA"/>
    <w:rsid w:val="007650A1"/>
    <w:rsid w:val="00770B3B"/>
    <w:rsid w:val="00780669"/>
    <w:rsid w:val="00781F9D"/>
    <w:rsid w:val="00783FED"/>
    <w:rsid w:val="0079450E"/>
    <w:rsid w:val="007A7D90"/>
    <w:rsid w:val="007B4D11"/>
    <w:rsid w:val="007C2454"/>
    <w:rsid w:val="007D71F0"/>
    <w:rsid w:val="007F580A"/>
    <w:rsid w:val="00814F5C"/>
    <w:rsid w:val="008245E1"/>
    <w:rsid w:val="00826CC1"/>
    <w:rsid w:val="008308B8"/>
    <w:rsid w:val="00831CF4"/>
    <w:rsid w:val="0083602E"/>
    <w:rsid w:val="008412B0"/>
    <w:rsid w:val="008418B0"/>
    <w:rsid w:val="00843503"/>
    <w:rsid w:val="008437D0"/>
    <w:rsid w:val="00857C96"/>
    <w:rsid w:val="0086299E"/>
    <w:rsid w:val="0087394F"/>
    <w:rsid w:val="00876BF0"/>
    <w:rsid w:val="0088771D"/>
    <w:rsid w:val="0089650D"/>
    <w:rsid w:val="008A4ADE"/>
    <w:rsid w:val="008A4BC9"/>
    <w:rsid w:val="008C74DC"/>
    <w:rsid w:val="008D3AAF"/>
    <w:rsid w:val="00933032"/>
    <w:rsid w:val="0094434C"/>
    <w:rsid w:val="00944D61"/>
    <w:rsid w:val="00951A3F"/>
    <w:rsid w:val="009638DA"/>
    <w:rsid w:val="00964531"/>
    <w:rsid w:val="009710B0"/>
    <w:rsid w:val="00980024"/>
    <w:rsid w:val="00986F12"/>
    <w:rsid w:val="0099525A"/>
    <w:rsid w:val="009A53A4"/>
    <w:rsid w:val="009B59D1"/>
    <w:rsid w:val="009B6B7F"/>
    <w:rsid w:val="009C3640"/>
    <w:rsid w:val="009D09DD"/>
    <w:rsid w:val="009D2481"/>
    <w:rsid w:val="009D707D"/>
    <w:rsid w:val="009D7AD6"/>
    <w:rsid w:val="009E1ADF"/>
    <w:rsid w:val="009E461A"/>
    <w:rsid w:val="009E72F9"/>
    <w:rsid w:val="009F0E90"/>
    <w:rsid w:val="009F5B59"/>
    <w:rsid w:val="00A02EEE"/>
    <w:rsid w:val="00A04779"/>
    <w:rsid w:val="00A313FB"/>
    <w:rsid w:val="00A36E40"/>
    <w:rsid w:val="00A402E0"/>
    <w:rsid w:val="00A41620"/>
    <w:rsid w:val="00A47EF2"/>
    <w:rsid w:val="00A52A7E"/>
    <w:rsid w:val="00A550BD"/>
    <w:rsid w:val="00A85D25"/>
    <w:rsid w:val="00A95EF8"/>
    <w:rsid w:val="00AA1106"/>
    <w:rsid w:val="00AA4E09"/>
    <w:rsid w:val="00AA6182"/>
    <w:rsid w:val="00AA7E5B"/>
    <w:rsid w:val="00AE44B7"/>
    <w:rsid w:val="00AF5BE2"/>
    <w:rsid w:val="00AF5F9E"/>
    <w:rsid w:val="00AF7C6D"/>
    <w:rsid w:val="00B0351F"/>
    <w:rsid w:val="00B0411A"/>
    <w:rsid w:val="00B0617E"/>
    <w:rsid w:val="00B160E5"/>
    <w:rsid w:val="00B23638"/>
    <w:rsid w:val="00B35958"/>
    <w:rsid w:val="00B51EEB"/>
    <w:rsid w:val="00B540FE"/>
    <w:rsid w:val="00B66075"/>
    <w:rsid w:val="00B905D9"/>
    <w:rsid w:val="00BA28D5"/>
    <w:rsid w:val="00BA4C79"/>
    <w:rsid w:val="00BA52AA"/>
    <w:rsid w:val="00BC2708"/>
    <w:rsid w:val="00BF4DA5"/>
    <w:rsid w:val="00BF7EBF"/>
    <w:rsid w:val="00C01006"/>
    <w:rsid w:val="00C02A1B"/>
    <w:rsid w:val="00C115D2"/>
    <w:rsid w:val="00C13E77"/>
    <w:rsid w:val="00C140FA"/>
    <w:rsid w:val="00C172E3"/>
    <w:rsid w:val="00C22999"/>
    <w:rsid w:val="00C270B8"/>
    <w:rsid w:val="00C451DA"/>
    <w:rsid w:val="00C50BED"/>
    <w:rsid w:val="00C53E7A"/>
    <w:rsid w:val="00C73B51"/>
    <w:rsid w:val="00C80825"/>
    <w:rsid w:val="00C8163D"/>
    <w:rsid w:val="00C824BA"/>
    <w:rsid w:val="00CC1211"/>
    <w:rsid w:val="00CC168A"/>
    <w:rsid w:val="00CD3590"/>
    <w:rsid w:val="00D03FFD"/>
    <w:rsid w:val="00D1116F"/>
    <w:rsid w:val="00D20B16"/>
    <w:rsid w:val="00D2679A"/>
    <w:rsid w:val="00D43CDC"/>
    <w:rsid w:val="00D66F99"/>
    <w:rsid w:val="00D7769C"/>
    <w:rsid w:val="00D857BE"/>
    <w:rsid w:val="00D9749F"/>
    <w:rsid w:val="00DA633E"/>
    <w:rsid w:val="00DB21E9"/>
    <w:rsid w:val="00DB7CA9"/>
    <w:rsid w:val="00DC26DE"/>
    <w:rsid w:val="00DC3151"/>
    <w:rsid w:val="00DD3E5E"/>
    <w:rsid w:val="00DF786C"/>
    <w:rsid w:val="00E05E46"/>
    <w:rsid w:val="00E14142"/>
    <w:rsid w:val="00E65481"/>
    <w:rsid w:val="00E70F6B"/>
    <w:rsid w:val="00E74CDB"/>
    <w:rsid w:val="00E775B2"/>
    <w:rsid w:val="00E81EA3"/>
    <w:rsid w:val="00E96067"/>
    <w:rsid w:val="00E96749"/>
    <w:rsid w:val="00EC4320"/>
    <w:rsid w:val="00ED213B"/>
    <w:rsid w:val="00ED6567"/>
    <w:rsid w:val="00EE2EE0"/>
    <w:rsid w:val="00EF01E6"/>
    <w:rsid w:val="00EF2B4D"/>
    <w:rsid w:val="00EF32CD"/>
    <w:rsid w:val="00F21FBC"/>
    <w:rsid w:val="00F235B9"/>
    <w:rsid w:val="00F63E0F"/>
    <w:rsid w:val="00F7521D"/>
    <w:rsid w:val="00F76FD5"/>
    <w:rsid w:val="00FA497C"/>
    <w:rsid w:val="00FB6B2C"/>
    <w:rsid w:val="00FC1491"/>
    <w:rsid w:val="00FF4D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61725A"/>
  <w15:chartTrackingRefBased/>
  <w15:docId w15:val="{F522617F-0851-4E9E-B548-8907822BE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Numatytasispastraiposriftas2">
    <w:name w:val="Numatytasis pastraipos šriftas2"/>
  </w:style>
  <w:style w:type="character" w:customStyle="1" w:styleId="WW-Absatz-Standardschriftart">
    <w:name w:val="WW-Absatz-Standardschriftart"/>
  </w:style>
  <w:style w:type="character" w:customStyle="1" w:styleId="DefaultParagraphFont1">
    <w:name w:val="Default Paragraph Font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Numatytasispastraiposriftas1">
    <w:name w:val="Numatytasis pastraipos šriftas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DefaultParagraphFont">
    <w:name w:val="WW-Default Paragraph Font"/>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rPr>
      <w:color w:val="0000FF"/>
      <w:u w:val="single"/>
    </w:rPr>
  </w:style>
  <w:style w:type="character" w:customStyle="1" w:styleId="rowvalue">
    <w:name w:val="rowvalue"/>
    <w:basedOn w:val="DefaultParagraphFont1"/>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lang w:val="x-none"/>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Caption1">
    <w:name w:val="Caption1"/>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BodyText31">
    <w:name w:val="Body Text 31"/>
    <w:basedOn w:val="prastasis"/>
    <w:rPr>
      <w:b/>
    </w:rPr>
  </w:style>
  <w:style w:type="paragraph" w:customStyle="1" w:styleId="BodyText21">
    <w:name w:val="Body Text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Pagrindinistekstas22">
    <w:name w:val="Pagrindinis tekstas 22"/>
    <w:basedOn w:val="prastasis"/>
    <w:pPr>
      <w:spacing w:after="120" w:line="480" w:lineRule="auto"/>
    </w:pPr>
  </w:style>
  <w:style w:type="paragraph" w:customStyle="1" w:styleId="Tekstoblokas1">
    <w:name w:val="Teksto blokas1"/>
    <w:basedOn w:val="prastasis"/>
    <w:pPr>
      <w:ind w:left="33" w:right="-5"/>
      <w:jc w:val="both"/>
    </w:pPr>
    <w:rPr>
      <w:b/>
      <w:bCs/>
    </w:rPr>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21">
    <w:name w:val="Pagrindinis tekstas 21"/>
    <w:basedOn w:val="prastasis"/>
    <w:pPr>
      <w:spacing w:after="120" w:line="480" w:lineRule="auto"/>
    </w:p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styleId="Porat">
    <w:name w:val="footer"/>
    <w:basedOn w:val="prastasis"/>
    <w:link w:val="PoratDiagrama"/>
    <w:uiPriority w:val="99"/>
    <w:unhideWhenUsed/>
    <w:rsid w:val="00E96749"/>
    <w:pPr>
      <w:tabs>
        <w:tab w:val="center" w:pos="4819"/>
        <w:tab w:val="right" w:pos="9638"/>
      </w:tabs>
    </w:pPr>
    <w:rPr>
      <w:lang w:val="x-none"/>
    </w:rPr>
  </w:style>
  <w:style w:type="character" w:customStyle="1" w:styleId="PoratDiagrama">
    <w:name w:val="Poraštė Diagrama"/>
    <w:link w:val="Porat"/>
    <w:uiPriority w:val="99"/>
    <w:rsid w:val="00E96749"/>
    <w:rPr>
      <w:rFonts w:eastAsia="Lucida Sans Unicode"/>
      <w:sz w:val="24"/>
      <w:szCs w:val="24"/>
      <w:lang w:eastAsia="ar-SA"/>
    </w:rPr>
  </w:style>
  <w:style w:type="paragraph" w:styleId="Debesliotekstas">
    <w:name w:val="Balloon Text"/>
    <w:basedOn w:val="prastasis"/>
    <w:link w:val="DebesliotekstasDiagrama"/>
    <w:uiPriority w:val="99"/>
    <w:semiHidden/>
    <w:unhideWhenUsed/>
    <w:rsid w:val="00E96749"/>
    <w:rPr>
      <w:rFonts w:ascii="Tahoma" w:hAnsi="Tahoma"/>
      <w:sz w:val="16"/>
      <w:szCs w:val="16"/>
      <w:lang w:val="x-none"/>
    </w:rPr>
  </w:style>
  <w:style w:type="character" w:customStyle="1" w:styleId="DebesliotekstasDiagrama">
    <w:name w:val="Debesėlio tekstas Diagrama"/>
    <w:link w:val="Debesliotekstas"/>
    <w:uiPriority w:val="99"/>
    <w:semiHidden/>
    <w:rsid w:val="00E96749"/>
    <w:rPr>
      <w:rFonts w:ascii="Tahoma" w:eastAsia="Lucida Sans Unicode" w:hAnsi="Tahoma" w:cs="Tahoma"/>
      <w:sz w:val="16"/>
      <w:szCs w:val="16"/>
      <w:lang w:eastAsia="ar-SA"/>
    </w:rPr>
  </w:style>
  <w:style w:type="character" w:customStyle="1" w:styleId="AntratsDiagrama">
    <w:name w:val="Antraštės Diagrama"/>
    <w:link w:val="Antrats"/>
    <w:uiPriority w:val="99"/>
    <w:rsid w:val="00E96749"/>
    <w:rPr>
      <w:rFonts w:eastAsia="Lucida Sans Unicode"/>
      <w:sz w:val="24"/>
      <w:lang w:eastAsia="ar-SA"/>
    </w:rPr>
  </w:style>
  <w:style w:type="character" w:customStyle="1" w:styleId="xbe">
    <w:name w:val="_xbe"/>
    <w:rsid w:val="00F235B9"/>
  </w:style>
  <w:style w:type="paragraph" w:customStyle="1" w:styleId="Default">
    <w:name w:val="Default"/>
    <w:rsid w:val="00E65481"/>
    <w:pPr>
      <w:autoSpaceDE w:val="0"/>
      <w:autoSpaceDN w:val="0"/>
      <w:adjustRightInd w:val="0"/>
    </w:pPr>
    <w:rPr>
      <w:color w:val="000000"/>
      <w:sz w:val="24"/>
      <w:szCs w:val="24"/>
    </w:rPr>
  </w:style>
  <w:style w:type="character" w:styleId="Emfaz">
    <w:name w:val="Emphasis"/>
    <w:uiPriority w:val="20"/>
    <w:qFormat/>
    <w:rsid w:val="006F62F2"/>
    <w:rPr>
      <w:i/>
      <w:iCs/>
    </w:rPr>
  </w:style>
  <w:style w:type="paragraph" w:styleId="Betarp">
    <w:name w:val="No Spacing"/>
    <w:uiPriority w:val="1"/>
    <w:qFormat/>
    <w:rsid w:val="00511966"/>
    <w:pPr>
      <w:widowControl w:val="0"/>
      <w:suppressAutoHyphens/>
    </w:pPr>
    <w:rPr>
      <w:rFonts w:eastAsia="Lucida Sans Unicode"/>
      <w:sz w:val="24"/>
      <w:szCs w:val="24"/>
      <w:lang w:eastAsia="ar-SA"/>
    </w:rPr>
  </w:style>
  <w:style w:type="character" w:styleId="Grietas">
    <w:name w:val="Strong"/>
    <w:basedOn w:val="Numatytasispastraiposriftas"/>
    <w:uiPriority w:val="22"/>
    <w:qFormat/>
    <w:rsid w:val="00A41620"/>
    <w:rPr>
      <w:b/>
      <w:bCs/>
    </w:rPr>
  </w:style>
  <w:style w:type="paragraph" w:styleId="prastasiniatinklio">
    <w:name w:val="Normal (Web)"/>
    <w:basedOn w:val="prastasis"/>
    <w:uiPriority w:val="99"/>
    <w:semiHidden/>
    <w:unhideWhenUsed/>
    <w:rsid w:val="00A41620"/>
    <w:pPr>
      <w:widowControl/>
      <w:suppressAutoHyphens w:val="0"/>
      <w:spacing w:before="100" w:beforeAutospacing="1" w:after="100" w:afterAutospacing="1"/>
    </w:pPr>
    <w:rPr>
      <w:rFonts w:eastAsia="Times New Roman"/>
      <w:lang w:eastAsia="lt-LT"/>
    </w:rPr>
  </w:style>
  <w:style w:type="character" w:customStyle="1" w:styleId="body">
    <w:name w:val="body"/>
    <w:rsid w:val="00826CC1"/>
  </w:style>
  <w:style w:type="character" w:styleId="Komentaronuoroda">
    <w:name w:val="annotation reference"/>
    <w:basedOn w:val="Numatytasispastraiposriftas"/>
    <w:uiPriority w:val="99"/>
    <w:semiHidden/>
    <w:unhideWhenUsed/>
    <w:rsid w:val="00C115D2"/>
    <w:rPr>
      <w:sz w:val="16"/>
      <w:szCs w:val="16"/>
    </w:rPr>
  </w:style>
  <w:style w:type="paragraph" w:styleId="Komentarotekstas">
    <w:name w:val="annotation text"/>
    <w:basedOn w:val="prastasis"/>
    <w:link w:val="KomentarotekstasDiagrama"/>
    <w:uiPriority w:val="99"/>
    <w:semiHidden/>
    <w:unhideWhenUsed/>
    <w:rsid w:val="00C115D2"/>
    <w:rPr>
      <w:sz w:val="20"/>
      <w:szCs w:val="20"/>
    </w:rPr>
  </w:style>
  <w:style w:type="character" w:customStyle="1" w:styleId="KomentarotekstasDiagrama">
    <w:name w:val="Komentaro tekstas Diagrama"/>
    <w:basedOn w:val="Numatytasispastraiposriftas"/>
    <w:link w:val="Komentarotekstas"/>
    <w:uiPriority w:val="99"/>
    <w:semiHidden/>
    <w:rsid w:val="00C115D2"/>
    <w:rPr>
      <w:rFonts w:eastAsia="Lucida Sans Unicode"/>
      <w:lang w:eastAsia="ar-SA"/>
    </w:rPr>
  </w:style>
  <w:style w:type="paragraph" w:styleId="Komentarotema">
    <w:name w:val="annotation subject"/>
    <w:basedOn w:val="Komentarotekstas"/>
    <w:next w:val="Komentarotekstas"/>
    <w:link w:val="KomentarotemaDiagrama"/>
    <w:uiPriority w:val="99"/>
    <w:semiHidden/>
    <w:unhideWhenUsed/>
    <w:rsid w:val="00C115D2"/>
    <w:rPr>
      <w:b/>
      <w:bCs/>
    </w:rPr>
  </w:style>
  <w:style w:type="character" w:customStyle="1" w:styleId="KomentarotemaDiagrama">
    <w:name w:val="Komentaro tema Diagrama"/>
    <w:basedOn w:val="KomentarotekstasDiagrama"/>
    <w:link w:val="Komentarotema"/>
    <w:uiPriority w:val="99"/>
    <w:semiHidden/>
    <w:rsid w:val="00C115D2"/>
    <w:rPr>
      <w:rFonts w:eastAsia="Lucida Sans Unicode"/>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92534">
      <w:bodyDiv w:val="1"/>
      <w:marLeft w:val="0"/>
      <w:marRight w:val="0"/>
      <w:marTop w:val="0"/>
      <w:marBottom w:val="0"/>
      <w:divBdr>
        <w:top w:val="none" w:sz="0" w:space="0" w:color="auto"/>
        <w:left w:val="none" w:sz="0" w:space="0" w:color="auto"/>
        <w:bottom w:val="none" w:sz="0" w:space="0" w:color="auto"/>
        <w:right w:val="none" w:sz="0" w:space="0" w:color="auto"/>
      </w:divBdr>
    </w:div>
    <w:div w:id="57023699">
      <w:bodyDiv w:val="1"/>
      <w:marLeft w:val="0"/>
      <w:marRight w:val="0"/>
      <w:marTop w:val="0"/>
      <w:marBottom w:val="0"/>
      <w:divBdr>
        <w:top w:val="none" w:sz="0" w:space="0" w:color="auto"/>
        <w:left w:val="none" w:sz="0" w:space="0" w:color="auto"/>
        <w:bottom w:val="none" w:sz="0" w:space="0" w:color="auto"/>
        <w:right w:val="none" w:sz="0" w:space="0" w:color="auto"/>
      </w:divBdr>
    </w:div>
    <w:div w:id="103888608">
      <w:bodyDiv w:val="1"/>
      <w:marLeft w:val="0"/>
      <w:marRight w:val="0"/>
      <w:marTop w:val="0"/>
      <w:marBottom w:val="0"/>
      <w:divBdr>
        <w:top w:val="none" w:sz="0" w:space="0" w:color="auto"/>
        <w:left w:val="none" w:sz="0" w:space="0" w:color="auto"/>
        <w:bottom w:val="none" w:sz="0" w:space="0" w:color="auto"/>
        <w:right w:val="none" w:sz="0" w:space="0" w:color="auto"/>
      </w:divBdr>
    </w:div>
    <w:div w:id="318119820">
      <w:bodyDiv w:val="1"/>
      <w:marLeft w:val="0"/>
      <w:marRight w:val="0"/>
      <w:marTop w:val="0"/>
      <w:marBottom w:val="0"/>
      <w:divBdr>
        <w:top w:val="none" w:sz="0" w:space="0" w:color="auto"/>
        <w:left w:val="none" w:sz="0" w:space="0" w:color="auto"/>
        <w:bottom w:val="none" w:sz="0" w:space="0" w:color="auto"/>
        <w:right w:val="none" w:sz="0" w:space="0" w:color="auto"/>
      </w:divBdr>
    </w:div>
    <w:div w:id="785660215">
      <w:bodyDiv w:val="1"/>
      <w:marLeft w:val="0"/>
      <w:marRight w:val="0"/>
      <w:marTop w:val="0"/>
      <w:marBottom w:val="0"/>
      <w:divBdr>
        <w:top w:val="none" w:sz="0" w:space="0" w:color="auto"/>
        <w:left w:val="none" w:sz="0" w:space="0" w:color="auto"/>
        <w:bottom w:val="none" w:sz="0" w:space="0" w:color="auto"/>
        <w:right w:val="none" w:sz="0" w:space="0" w:color="auto"/>
      </w:divBdr>
    </w:div>
    <w:div w:id="860778085">
      <w:bodyDiv w:val="1"/>
      <w:marLeft w:val="0"/>
      <w:marRight w:val="0"/>
      <w:marTop w:val="0"/>
      <w:marBottom w:val="0"/>
      <w:divBdr>
        <w:top w:val="none" w:sz="0" w:space="0" w:color="auto"/>
        <w:left w:val="none" w:sz="0" w:space="0" w:color="auto"/>
        <w:bottom w:val="none" w:sz="0" w:space="0" w:color="auto"/>
        <w:right w:val="none" w:sz="0" w:space="0" w:color="auto"/>
      </w:divBdr>
      <w:divsChild>
        <w:div w:id="1066757369">
          <w:marLeft w:val="0"/>
          <w:marRight w:val="0"/>
          <w:marTop w:val="0"/>
          <w:marBottom w:val="0"/>
          <w:divBdr>
            <w:top w:val="none" w:sz="0" w:space="0" w:color="auto"/>
            <w:left w:val="none" w:sz="0" w:space="0" w:color="auto"/>
            <w:bottom w:val="none" w:sz="0" w:space="0" w:color="auto"/>
            <w:right w:val="none" w:sz="0" w:space="0" w:color="auto"/>
          </w:divBdr>
          <w:divsChild>
            <w:div w:id="1413697443">
              <w:marLeft w:val="0"/>
              <w:marRight w:val="0"/>
              <w:marTop w:val="0"/>
              <w:marBottom w:val="0"/>
              <w:divBdr>
                <w:top w:val="none" w:sz="0" w:space="0" w:color="auto"/>
                <w:left w:val="none" w:sz="0" w:space="0" w:color="auto"/>
                <w:bottom w:val="none" w:sz="0" w:space="0" w:color="auto"/>
                <w:right w:val="none" w:sz="0" w:space="0" w:color="auto"/>
              </w:divBdr>
              <w:divsChild>
                <w:div w:id="31617808">
                  <w:marLeft w:val="0"/>
                  <w:marRight w:val="0"/>
                  <w:marTop w:val="0"/>
                  <w:marBottom w:val="0"/>
                  <w:divBdr>
                    <w:top w:val="none" w:sz="0" w:space="0" w:color="auto"/>
                    <w:left w:val="none" w:sz="0" w:space="0" w:color="auto"/>
                    <w:bottom w:val="none" w:sz="0" w:space="0" w:color="auto"/>
                    <w:right w:val="none" w:sz="0" w:space="0" w:color="auto"/>
                  </w:divBdr>
                </w:div>
                <w:div w:id="142283739">
                  <w:marLeft w:val="0"/>
                  <w:marRight w:val="0"/>
                  <w:marTop w:val="0"/>
                  <w:marBottom w:val="0"/>
                  <w:divBdr>
                    <w:top w:val="none" w:sz="0" w:space="0" w:color="auto"/>
                    <w:left w:val="none" w:sz="0" w:space="0" w:color="auto"/>
                    <w:bottom w:val="none" w:sz="0" w:space="0" w:color="auto"/>
                    <w:right w:val="none" w:sz="0" w:space="0" w:color="auto"/>
                  </w:divBdr>
                </w:div>
                <w:div w:id="517503377">
                  <w:marLeft w:val="0"/>
                  <w:marRight w:val="0"/>
                  <w:marTop w:val="0"/>
                  <w:marBottom w:val="0"/>
                  <w:divBdr>
                    <w:top w:val="none" w:sz="0" w:space="0" w:color="auto"/>
                    <w:left w:val="none" w:sz="0" w:space="0" w:color="auto"/>
                    <w:bottom w:val="none" w:sz="0" w:space="0" w:color="auto"/>
                    <w:right w:val="none" w:sz="0" w:space="0" w:color="auto"/>
                  </w:divBdr>
                </w:div>
                <w:div w:id="649749612">
                  <w:marLeft w:val="0"/>
                  <w:marRight w:val="0"/>
                  <w:marTop w:val="0"/>
                  <w:marBottom w:val="0"/>
                  <w:divBdr>
                    <w:top w:val="none" w:sz="0" w:space="0" w:color="auto"/>
                    <w:left w:val="none" w:sz="0" w:space="0" w:color="auto"/>
                    <w:bottom w:val="none" w:sz="0" w:space="0" w:color="auto"/>
                    <w:right w:val="none" w:sz="0" w:space="0" w:color="auto"/>
                  </w:divBdr>
                </w:div>
                <w:div w:id="1479808518">
                  <w:marLeft w:val="0"/>
                  <w:marRight w:val="0"/>
                  <w:marTop w:val="0"/>
                  <w:marBottom w:val="0"/>
                  <w:divBdr>
                    <w:top w:val="none" w:sz="0" w:space="0" w:color="auto"/>
                    <w:left w:val="none" w:sz="0" w:space="0" w:color="auto"/>
                    <w:bottom w:val="none" w:sz="0" w:space="0" w:color="auto"/>
                    <w:right w:val="none" w:sz="0" w:space="0" w:color="auto"/>
                  </w:divBdr>
                </w:div>
                <w:div w:id="1613977780">
                  <w:marLeft w:val="0"/>
                  <w:marRight w:val="0"/>
                  <w:marTop w:val="0"/>
                  <w:marBottom w:val="0"/>
                  <w:divBdr>
                    <w:top w:val="none" w:sz="0" w:space="0" w:color="auto"/>
                    <w:left w:val="none" w:sz="0" w:space="0" w:color="auto"/>
                    <w:bottom w:val="none" w:sz="0" w:space="0" w:color="auto"/>
                    <w:right w:val="none" w:sz="0" w:space="0" w:color="auto"/>
                  </w:divBdr>
                </w:div>
                <w:div w:id="17599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13557">
      <w:bodyDiv w:val="1"/>
      <w:marLeft w:val="0"/>
      <w:marRight w:val="0"/>
      <w:marTop w:val="0"/>
      <w:marBottom w:val="0"/>
      <w:divBdr>
        <w:top w:val="none" w:sz="0" w:space="0" w:color="auto"/>
        <w:left w:val="none" w:sz="0" w:space="0" w:color="auto"/>
        <w:bottom w:val="none" w:sz="0" w:space="0" w:color="auto"/>
        <w:right w:val="none" w:sz="0" w:space="0" w:color="auto"/>
      </w:divBdr>
    </w:div>
    <w:div w:id="18502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7577</Words>
  <Characters>4320</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dc:creator>
  <cp:keywords/>
  <cp:lastModifiedBy>Rasa Macienė</cp:lastModifiedBy>
  <cp:revision>2</cp:revision>
  <cp:lastPrinted>2020-01-08T08:39:00Z</cp:lastPrinted>
  <dcterms:created xsi:type="dcterms:W3CDTF">2020-02-07T06:12:00Z</dcterms:created>
  <dcterms:modified xsi:type="dcterms:W3CDTF">2020-02-07T06:12:00Z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34902652-FB0D-4AEE-A5BB-3DA01A689B1B</vt:lpwstr>
  </property>
</Properties>
</file>