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932542" w14:textId="77777777" w:rsidR="0028720D" w:rsidRDefault="00A03F47">
      <w:pPr>
        <w:pStyle w:val="Antrat1"/>
        <w:rPr>
          <w:rFonts w:ascii="Times New Roman" w:hAnsi="Times New Roman"/>
          <w:sz w:val="22"/>
          <w:szCs w:val="22"/>
        </w:rPr>
      </w:pPr>
      <w:bookmarkStart w:id="0" w:name="_GoBack"/>
      <w:bookmarkEnd w:id="0"/>
      <w:r>
        <w:rPr>
          <w:rFonts w:ascii="Times New Roman" w:hAnsi="Times New Roman"/>
          <w:sz w:val="22"/>
          <w:szCs w:val="22"/>
        </w:rPr>
        <w:t>ŠIAULIŲ MIESTO SAVIVALDYBĖS 2017-2019</w:t>
      </w:r>
      <w:r w:rsidR="0028720D">
        <w:rPr>
          <w:rFonts w:ascii="Times New Roman" w:hAnsi="Times New Roman"/>
          <w:sz w:val="22"/>
          <w:szCs w:val="22"/>
          <w:lang w:val="en-US"/>
        </w:rPr>
        <w:t xml:space="preserve"> MET</w:t>
      </w:r>
      <w:r>
        <w:rPr>
          <w:rFonts w:ascii="Times New Roman" w:hAnsi="Times New Roman"/>
          <w:sz w:val="22"/>
          <w:szCs w:val="22"/>
        </w:rPr>
        <w:t>Ų VEIKLOS PLANO 2017</w:t>
      </w:r>
      <w:r w:rsidR="0028720D">
        <w:rPr>
          <w:rFonts w:ascii="Times New Roman" w:hAnsi="Times New Roman"/>
          <w:sz w:val="22"/>
          <w:szCs w:val="22"/>
        </w:rPr>
        <w:t xml:space="preserve"> METŲ BENDRUOMENĖS SVEIKATINIMO PROGRAMOS (NR. 09) APRAŠYMAS</w:t>
      </w:r>
    </w:p>
    <w:p w14:paraId="1C932543" w14:textId="77777777" w:rsidR="0028720D" w:rsidRDefault="0028720D"/>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2085"/>
        <w:gridCol w:w="30"/>
        <w:gridCol w:w="5540"/>
        <w:gridCol w:w="220"/>
        <w:gridCol w:w="630"/>
        <w:gridCol w:w="285"/>
        <w:gridCol w:w="991"/>
      </w:tblGrid>
      <w:tr w:rsidR="0028720D" w14:paraId="1C932546" w14:textId="77777777">
        <w:tc>
          <w:tcPr>
            <w:tcW w:w="2115" w:type="dxa"/>
            <w:gridSpan w:val="2"/>
            <w:tcBorders>
              <w:top w:val="single" w:sz="1" w:space="0" w:color="000000"/>
              <w:left w:val="single" w:sz="1" w:space="0" w:color="000000"/>
              <w:bottom w:val="single" w:sz="1" w:space="0" w:color="000000"/>
            </w:tcBorders>
          </w:tcPr>
          <w:p w14:paraId="1C932544" w14:textId="77777777" w:rsidR="0028720D" w:rsidRDefault="0028720D">
            <w:pPr>
              <w:pStyle w:val="Lentelsturinys"/>
              <w:snapToGrid w:val="0"/>
              <w:rPr>
                <w:b/>
                <w:bCs/>
              </w:rPr>
            </w:pPr>
            <w:r>
              <w:rPr>
                <w:b/>
                <w:bCs/>
              </w:rPr>
              <w:t>Biudžetiniai metai</w:t>
            </w:r>
          </w:p>
        </w:tc>
        <w:tc>
          <w:tcPr>
            <w:tcW w:w="7666" w:type="dxa"/>
            <w:gridSpan w:val="5"/>
            <w:tcBorders>
              <w:top w:val="single" w:sz="1" w:space="0" w:color="000000"/>
              <w:left w:val="single" w:sz="1" w:space="0" w:color="000000"/>
              <w:bottom w:val="single" w:sz="1" w:space="0" w:color="000000"/>
              <w:right w:val="single" w:sz="1" w:space="0" w:color="000000"/>
            </w:tcBorders>
          </w:tcPr>
          <w:p w14:paraId="1C932545" w14:textId="77777777" w:rsidR="0028720D" w:rsidRDefault="00A03F47">
            <w:pPr>
              <w:snapToGrid w:val="0"/>
              <w:spacing w:line="100" w:lineRule="atLeast"/>
              <w:jc w:val="both"/>
            </w:pPr>
            <w:r>
              <w:t>2017</w:t>
            </w:r>
            <w:r w:rsidR="0028720D">
              <w:t xml:space="preserve"> m.</w:t>
            </w:r>
          </w:p>
        </w:tc>
      </w:tr>
      <w:tr w:rsidR="0028720D" w14:paraId="1C93254B" w14:textId="77777777" w:rsidTr="009D0ECD">
        <w:trPr>
          <w:cantSplit/>
        </w:trPr>
        <w:tc>
          <w:tcPr>
            <w:tcW w:w="2115" w:type="dxa"/>
            <w:gridSpan w:val="2"/>
            <w:vMerge w:val="restart"/>
            <w:tcBorders>
              <w:left w:val="single" w:sz="1" w:space="0" w:color="000000"/>
              <w:bottom w:val="single" w:sz="1" w:space="0" w:color="000000"/>
            </w:tcBorders>
          </w:tcPr>
          <w:p w14:paraId="1C932547" w14:textId="77777777" w:rsidR="0028720D" w:rsidRDefault="0028720D">
            <w:pPr>
              <w:pStyle w:val="Lentelsturinys"/>
              <w:snapToGrid w:val="0"/>
              <w:rPr>
                <w:b/>
                <w:bCs/>
              </w:rPr>
            </w:pPr>
            <w:r>
              <w:rPr>
                <w:b/>
                <w:bCs/>
              </w:rPr>
              <w:t>Asignavimų valdytojas</w:t>
            </w:r>
          </w:p>
        </w:tc>
        <w:tc>
          <w:tcPr>
            <w:tcW w:w="5540" w:type="dxa"/>
            <w:tcBorders>
              <w:left w:val="single" w:sz="1" w:space="0" w:color="000000"/>
              <w:bottom w:val="single" w:sz="1" w:space="0" w:color="000000"/>
            </w:tcBorders>
          </w:tcPr>
          <w:p w14:paraId="1C932548" w14:textId="77777777" w:rsidR="0028720D" w:rsidRDefault="0028720D">
            <w:pPr>
              <w:snapToGrid w:val="0"/>
              <w:rPr>
                <w:rFonts w:eastAsia="Times New Roman"/>
                <w:color w:val="000000"/>
              </w:rPr>
            </w:pPr>
            <w:r>
              <w:rPr>
                <w:rFonts w:eastAsia="Times New Roman"/>
                <w:color w:val="000000"/>
              </w:rPr>
              <w:t>Savivaldybės administracijos direktorius</w:t>
            </w:r>
          </w:p>
        </w:tc>
        <w:tc>
          <w:tcPr>
            <w:tcW w:w="850" w:type="dxa"/>
            <w:gridSpan w:val="2"/>
            <w:tcBorders>
              <w:left w:val="single" w:sz="1" w:space="0" w:color="000000"/>
              <w:bottom w:val="single" w:sz="1" w:space="0" w:color="000000"/>
            </w:tcBorders>
          </w:tcPr>
          <w:p w14:paraId="1C932549" w14:textId="77777777" w:rsidR="0028720D" w:rsidRDefault="0028720D">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tcPr>
          <w:p w14:paraId="1C93254A" w14:textId="77777777" w:rsidR="0028720D" w:rsidRPr="00B55B90" w:rsidRDefault="0028720D">
            <w:pPr>
              <w:snapToGrid w:val="0"/>
              <w:rPr>
                <w:rFonts w:eastAsia="Times New Roman"/>
                <w:color w:val="000000"/>
              </w:rPr>
            </w:pPr>
            <w:r w:rsidRPr="00B55B90">
              <w:rPr>
                <w:rFonts w:eastAsia="Times New Roman"/>
                <w:color w:val="000000"/>
              </w:rPr>
              <w:t>188771865</w:t>
            </w:r>
          </w:p>
        </w:tc>
      </w:tr>
      <w:tr w:rsidR="0028720D" w14:paraId="1C932550" w14:textId="77777777" w:rsidTr="009D0ECD">
        <w:trPr>
          <w:cantSplit/>
        </w:trPr>
        <w:tc>
          <w:tcPr>
            <w:tcW w:w="2115" w:type="dxa"/>
            <w:gridSpan w:val="2"/>
            <w:vMerge/>
            <w:tcBorders>
              <w:left w:val="single" w:sz="1" w:space="0" w:color="000000"/>
              <w:bottom w:val="single" w:sz="1" w:space="0" w:color="000000"/>
            </w:tcBorders>
          </w:tcPr>
          <w:p w14:paraId="1C93254C" w14:textId="77777777" w:rsidR="0028720D" w:rsidRDefault="0028720D">
            <w:pPr>
              <w:pStyle w:val="Lentelsturinys"/>
              <w:snapToGrid w:val="0"/>
              <w:rPr>
                <w:b/>
                <w:bCs/>
              </w:rPr>
            </w:pPr>
          </w:p>
        </w:tc>
        <w:tc>
          <w:tcPr>
            <w:tcW w:w="5540" w:type="dxa"/>
            <w:tcBorders>
              <w:left w:val="single" w:sz="1" w:space="0" w:color="000000"/>
              <w:bottom w:val="single" w:sz="1" w:space="0" w:color="000000"/>
            </w:tcBorders>
          </w:tcPr>
          <w:p w14:paraId="1C93254D" w14:textId="77777777" w:rsidR="0028720D" w:rsidRDefault="0028720D">
            <w:pPr>
              <w:snapToGrid w:val="0"/>
              <w:spacing w:line="100" w:lineRule="atLeast"/>
              <w:jc w:val="both"/>
              <w:rPr>
                <w:rFonts w:eastAsia="Times New Roman" w:cs="Calibri"/>
                <w:color w:val="000000"/>
              </w:rPr>
            </w:pPr>
            <w:r>
              <w:rPr>
                <w:rFonts w:eastAsia="Times New Roman" w:cs="Calibri"/>
                <w:color w:val="000000"/>
              </w:rPr>
              <w:t xml:space="preserve">Visuomenės sveikatos biuro direktorius </w:t>
            </w:r>
          </w:p>
        </w:tc>
        <w:tc>
          <w:tcPr>
            <w:tcW w:w="850" w:type="dxa"/>
            <w:gridSpan w:val="2"/>
            <w:tcBorders>
              <w:left w:val="single" w:sz="1" w:space="0" w:color="000000"/>
              <w:bottom w:val="single" w:sz="1" w:space="0" w:color="000000"/>
            </w:tcBorders>
          </w:tcPr>
          <w:p w14:paraId="1C93254E" w14:textId="77777777" w:rsidR="0028720D" w:rsidRDefault="0028720D">
            <w:pPr>
              <w:pStyle w:val="Lentelsturinys"/>
              <w:snapToGrid w:val="0"/>
              <w:rPr>
                <w:b/>
                <w:bCs/>
              </w:rPr>
            </w:pPr>
            <w:r>
              <w:rPr>
                <w:b/>
                <w:bCs/>
              </w:rPr>
              <w:t>Kodas</w:t>
            </w:r>
          </w:p>
        </w:tc>
        <w:tc>
          <w:tcPr>
            <w:tcW w:w="1276" w:type="dxa"/>
            <w:gridSpan w:val="2"/>
            <w:tcBorders>
              <w:left w:val="single" w:sz="1" w:space="0" w:color="000000"/>
              <w:bottom w:val="single" w:sz="1" w:space="0" w:color="000000"/>
              <w:right w:val="single" w:sz="1" w:space="0" w:color="000000"/>
            </w:tcBorders>
          </w:tcPr>
          <w:p w14:paraId="1C93254F" w14:textId="77777777" w:rsidR="0028720D" w:rsidRDefault="0028720D">
            <w:pPr>
              <w:snapToGrid w:val="0"/>
              <w:spacing w:line="100" w:lineRule="atLeast"/>
              <w:jc w:val="both"/>
              <w:rPr>
                <w:rFonts w:eastAsia="Times New Roman"/>
                <w:color w:val="000000"/>
              </w:rPr>
            </w:pPr>
            <w:r>
              <w:rPr>
                <w:rFonts w:eastAsia="Times New Roman"/>
                <w:color w:val="000000"/>
              </w:rPr>
              <w:t>300605778</w:t>
            </w:r>
          </w:p>
        </w:tc>
      </w:tr>
      <w:tr w:rsidR="0028720D" w14:paraId="1C932555" w14:textId="77777777" w:rsidTr="009D0ECD">
        <w:trPr>
          <w:cantSplit/>
        </w:trPr>
        <w:tc>
          <w:tcPr>
            <w:tcW w:w="2115" w:type="dxa"/>
            <w:gridSpan w:val="2"/>
            <w:vMerge/>
            <w:tcBorders>
              <w:left w:val="single" w:sz="1" w:space="0" w:color="000000"/>
              <w:bottom w:val="single" w:sz="1" w:space="0" w:color="000000"/>
            </w:tcBorders>
          </w:tcPr>
          <w:p w14:paraId="1C932551" w14:textId="77777777" w:rsidR="0028720D" w:rsidRDefault="0028720D">
            <w:pPr>
              <w:pStyle w:val="Lentelsturinys"/>
              <w:snapToGrid w:val="0"/>
              <w:rPr>
                <w:b/>
                <w:bCs/>
              </w:rPr>
            </w:pPr>
          </w:p>
        </w:tc>
        <w:tc>
          <w:tcPr>
            <w:tcW w:w="5540" w:type="dxa"/>
            <w:tcBorders>
              <w:left w:val="single" w:sz="1" w:space="0" w:color="000000"/>
              <w:bottom w:val="single" w:sz="1" w:space="0" w:color="000000"/>
            </w:tcBorders>
          </w:tcPr>
          <w:p w14:paraId="1C932552" w14:textId="77777777" w:rsidR="0028720D" w:rsidRDefault="0028720D">
            <w:pPr>
              <w:snapToGrid w:val="0"/>
              <w:spacing w:line="360" w:lineRule="auto"/>
              <w:jc w:val="both"/>
              <w:rPr>
                <w:rFonts w:eastAsia="Times New Roman" w:cs="Calibri"/>
                <w:color w:val="000000"/>
              </w:rPr>
            </w:pPr>
            <w:r>
              <w:rPr>
                <w:rFonts w:eastAsia="Times New Roman" w:cs="Calibri"/>
                <w:color w:val="000000"/>
              </w:rPr>
              <w:t>Sutrikusio vystymosi kūdikių namų direktorius</w:t>
            </w:r>
          </w:p>
        </w:tc>
        <w:tc>
          <w:tcPr>
            <w:tcW w:w="850" w:type="dxa"/>
            <w:gridSpan w:val="2"/>
            <w:tcBorders>
              <w:left w:val="single" w:sz="1" w:space="0" w:color="000000"/>
              <w:bottom w:val="single" w:sz="1" w:space="0" w:color="000000"/>
            </w:tcBorders>
          </w:tcPr>
          <w:p w14:paraId="1C932553" w14:textId="77777777" w:rsidR="0028720D" w:rsidRDefault="0028720D">
            <w:pPr>
              <w:pStyle w:val="Lentelsturinys"/>
              <w:snapToGrid w:val="0"/>
              <w:rPr>
                <w:b/>
                <w:bCs/>
              </w:rPr>
            </w:pPr>
            <w:r>
              <w:rPr>
                <w:b/>
                <w:bCs/>
              </w:rPr>
              <w:t>Kodas</w:t>
            </w:r>
          </w:p>
        </w:tc>
        <w:tc>
          <w:tcPr>
            <w:tcW w:w="1276" w:type="dxa"/>
            <w:gridSpan w:val="2"/>
            <w:tcBorders>
              <w:left w:val="single" w:sz="1" w:space="0" w:color="000000"/>
              <w:bottom w:val="single" w:sz="1" w:space="0" w:color="000000"/>
              <w:right w:val="single" w:sz="1" w:space="0" w:color="000000"/>
            </w:tcBorders>
          </w:tcPr>
          <w:p w14:paraId="1C932554" w14:textId="77777777" w:rsidR="0028720D" w:rsidRDefault="0028720D">
            <w:pPr>
              <w:snapToGrid w:val="0"/>
              <w:spacing w:line="100" w:lineRule="atLeast"/>
              <w:jc w:val="both"/>
              <w:rPr>
                <w:rFonts w:eastAsia="Times New Roman"/>
                <w:color w:val="000000"/>
              </w:rPr>
            </w:pPr>
            <w:r>
              <w:rPr>
                <w:rFonts w:eastAsia="Times New Roman"/>
                <w:color w:val="000000"/>
              </w:rPr>
              <w:t>190522935</w:t>
            </w:r>
          </w:p>
        </w:tc>
      </w:tr>
      <w:tr w:rsidR="0028720D" w14:paraId="1C93255A" w14:textId="77777777" w:rsidTr="009D0ECD">
        <w:tc>
          <w:tcPr>
            <w:tcW w:w="2115" w:type="dxa"/>
            <w:gridSpan w:val="2"/>
            <w:tcBorders>
              <w:left w:val="single" w:sz="1" w:space="0" w:color="000000"/>
              <w:bottom w:val="single" w:sz="1" w:space="0" w:color="000000"/>
            </w:tcBorders>
          </w:tcPr>
          <w:p w14:paraId="1C932556" w14:textId="77777777" w:rsidR="0028720D" w:rsidRDefault="0085719C">
            <w:pPr>
              <w:pStyle w:val="Lentelsturinys"/>
              <w:snapToGrid w:val="0"/>
              <w:rPr>
                <w:b/>
                <w:bCs/>
              </w:rPr>
            </w:pPr>
            <w:r>
              <w:rPr>
                <w:b/>
                <w:bCs/>
              </w:rPr>
              <w:t>Programos pavadinimas</w:t>
            </w:r>
          </w:p>
        </w:tc>
        <w:tc>
          <w:tcPr>
            <w:tcW w:w="5540" w:type="dxa"/>
            <w:tcBorders>
              <w:left w:val="single" w:sz="1" w:space="0" w:color="000000"/>
              <w:bottom w:val="single" w:sz="1" w:space="0" w:color="000000"/>
            </w:tcBorders>
          </w:tcPr>
          <w:p w14:paraId="1C932557" w14:textId="77777777" w:rsidR="0028720D" w:rsidRDefault="0028720D">
            <w:pPr>
              <w:snapToGrid w:val="0"/>
              <w:spacing w:line="360" w:lineRule="auto"/>
              <w:jc w:val="both"/>
              <w:rPr>
                <w:color w:val="000000"/>
              </w:rPr>
            </w:pPr>
            <w:r>
              <w:rPr>
                <w:color w:val="000000"/>
              </w:rPr>
              <w:t xml:space="preserve">Bendruomenės </w:t>
            </w:r>
            <w:proofErr w:type="spellStart"/>
            <w:r>
              <w:rPr>
                <w:color w:val="000000"/>
              </w:rPr>
              <w:t>sveikatinimo</w:t>
            </w:r>
            <w:proofErr w:type="spellEnd"/>
            <w:r>
              <w:rPr>
                <w:color w:val="000000"/>
              </w:rPr>
              <w:t xml:space="preserve"> programa</w:t>
            </w:r>
          </w:p>
        </w:tc>
        <w:tc>
          <w:tcPr>
            <w:tcW w:w="850" w:type="dxa"/>
            <w:gridSpan w:val="2"/>
            <w:tcBorders>
              <w:left w:val="single" w:sz="1" w:space="0" w:color="000000"/>
              <w:bottom w:val="single" w:sz="1" w:space="0" w:color="000000"/>
            </w:tcBorders>
          </w:tcPr>
          <w:p w14:paraId="1C932558" w14:textId="77777777" w:rsidR="0028720D" w:rsidRDefault="0028720D">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tcPr>
          <w:p w14:paraId="1C932559" w14:textId="77777777" w:rsidR="0028720D" w:rsidRDefault="0028720D">
            <w:pPr>
              <w:snapToGrid w:val="0"/>
              <w:spacing w:line="100" w:lineRule="atLeast"/>
              <w:jc w:val="center"/>
            </w:pPr>
            <w:r>
              <w:t>09</w:t>
            </w:r>
          </w:p>
        </w:tc>
      </w:tr>
      <w:tr w:rsidR="0028720D" w14:paraId="1C93255D" w14:textId="77777777">
        <w:tc>
          <w:tcPr>
            <w:tcW w:w="2115" w:type="dxa"/>
            <w:gridSpan w:val="2"/>
            <w:tcBorders>
              <w:left w:val="single" w:sz="1" w:space="0" w:color="000000"/>
              <w:bottom w:val="single" w:sz="1" w:space="0" w:color="000000"/>
            </w:tcBorders>
          </w:tcPr>
          <w:p w14:paraId="1C93255B" w14:textId="77777777" w:rsidR="0028720D" w:rsidRDefault="0028720D">
            <w:pPr>
              <w:pStyle w:val="Lentelsturinys"/>
              <w:snapToGrid w:val="0"/>
              <w:rPr>
                <w:b/>
                <w:bCs/>
              </w:rPr>
            </w:pPr>
            <w:r>
              <w:rPr>
                <w:b/>
                <w:bCs/>
              </w:rPr>
              <w:t>Programos parengimo (tęsimo) argumentai</w:t>
            </w:r>
            <w:r w:rsidR="00E91060">
              <w:rPr>
                <w:b/>
                <w:bCs/>
              </w:rPr>
              <w:t xml:space="preserve"> </w:t>
            </w:r>
          </w:p>
        </w:tc>
        <w:tc>
          <w:tcPr>
            <w:tcW w:w="7666" w:type="dxa"/>
            <w:gridSpan w:val="5"/>
            <w:tcBorders>
              <w:left w:val="single" w:sz="1" w:space="0" w:color="000000"/>
              <w:bottom w:val="single" w:sz="1" w:space="0" w:color="000000"/>
              <w:right w:val="single" w:sz="1" w:space="0" w:color="000000"/>
            </w:tcBorders>
          </w:tcPr>
          <w:p w14:paraId="1C93255C" w14:textId="77777777" w:rsidR="0028720D" w:rsidRDefault="00D846C6">
            <w:pPr>
              <w:tabs>
                <w:tab w:val="left" w:pos="420"/>
              </w:tabs>
              <w:snapToGrid w:val="0"/>
              <w:spacing w:line="100" w:lineRule="atLeast"/>
              <w:ind w:left="4" w:hanging="4"/>
              <w:jc w:val="both"/>
              <w:rPr>
                <w:rFonts w:eastAsia="Times New Roman"/>
                <w:color w:val="000000"/>
              </w:rPr>
            </w:pPr>
            <w:r>
              <w:rPr>
                <w:rFonts w:eastAsia="Times New Roman"/>
                <w:color w:val="000000"/>
              </w:rPr>
              <w:t xml:space="preserve">Programa tęstinė. </w:t>
            </w:r>
            <w:r w:rsidR="0028720D">
              <w:rPr>
                <w:rFonts w:eastAsia="Times New Roman"/>
                <w:color w:val="000000"/>
              </w:rPr>
              <w:t xml:space="preserve">Bendruomenės </w:t>
            </w:r>
            <w:proofErr w:type="spellStart"/>
            <w:r w:rsidR="0028720D">
              <w:rPr>
                <w:rFonts w:eastAsia="Times New Roman"/>
                <w:color w:val="000000"/>
              </w:rPr>
              <w:t>sveikatinimo</w:t>
            </w:r>
            <w:proofErr w:type="spellEnd"/>
            <w:r w:rsidR="0028720D">
              <w:rPr>
                <w:rFonts w:eastAsia="Times New Roman"/>
                <w:color w:val="000000"/>
              </w:rPr>
              <w:t xml:space="preserve"> programa parengta, siekiant įgyvendi</w:t>
            </w:r>
            <w:r w:rsidR="00A03F47">
              <w:rPr>
                <w:rFonts w:eastAsia="Times New Roman"/>
                <w:color w:val="000000"/>
              </w:rPr>
              <w:t>nti Šiaulių miesto 2015–2024</w:t>
            </w:r>
            <w:r w:rsidR="0028720D">
              <w:rPr>
                <w:rFonts w:eastAsia="Times New Roman"/>
                <w:color w:val="000000"/>
              </w:rPr>
              <w:t xml:space="preserve"> m. strateginiame plėtros plane bei Lietuvos sveikatos programoje numatytus tikslus ir uždavinius. Programa siekiama įtvirtinti visuomenės sveikatos svarbą savivaldybės lygiu, užtikrinti kokybišką Šiaulių miesto gyventojų sveikatos priežiūrą ir sveikatos priežiūros paslaugų prieinamumą </w:t>
            </w:r>
            <w:proofErr w:type="spellStart"/>
            <w:r w:rsidR="0028720D">
              <w:rPr>
                <w:rFonts w:eastAsia="Times New Roman"/>
                <w:color w:val="000000"/>
              </w:rPr>
              <w:t>pažeidžiamiausioms</w:t>
            </w:r>
            <w:proofErr w:type="spellEnd"/>
            <w:r w:rsidR="0028720D">
              <w:rPr>
                <w:rFonts w:eastAsia="Times New Roman"/>
                <w:color w:val="000000"/>
              </w:rPr>
              <w:t xml:space="preserve"> gyventojų grupėms. Programa padėtų efektyviai formuoti sveikatos priežiūros sistemą, tikslingai paskirstyti lėšas, stiprinti tarpžinybinį bendradarbiavimą.</w:t>
            </w:r>
          </w:p>
        </w:tc>
      </w:tr>
      <w:tr w:rsidR="0028720D" w:rsidRPr="002E526F" w14:paraId="1C932566" w14:textId="77777777" w:rsidTr="009D0ECD">
        <w:tc>
          <w:tcPr>
            <w:tcW w:w="2115" w:type="dxa"/>
            <w:gridSpan w:val="2"/>
            <w:tcBorders>
              <w:left w:val="single" w:sz="1" w:space="0" w:color="000000"/>
              <w:bottom w:val="single" w:sz="1" w:space="0" w:color="000000"/>
            </w:tcBorders>
          </w:tcPr>
          <w:p w14:paraId="1C93255E" w14:textId="77777777" w:rsidR="0028720D" w:rsidRDefault="0028720D">
            <w:pPr>
              <w:pStyle w:val="Lentelsturinys"/>
              <w:snapToGrid w:val="0"/>
              <w:rPr>
                <w:b/>
                <w:bCs/>
              </w:rPr>
            </w:pPr>
            <w:r>
              <w:rPr>
                <w:b/>
                <w:bCs/>
              </w:rPr>
              <w:t>Ilgalaikis prioritetas (pagal ŠSPP)</w:t>
            </w:r>
          </w:p>
        </w:tc>
        <w:tc>
          <w:tcPr>
            <w:tcW w:w="5540" w:type="dxa"/>
            <w:tcBorders>
              <w:left w:val="single" w:sz="1" w:space="0" w:color="000000"/>
              <w:bottom w:val="single" w:sz="1" w:space="0" w:color="000000"/>
            </w:tcBorders>
          </w:tcPr>
          <w:p w14:paraId="1C93255F" w14:textId="77777777" w:rsidR="0028720D" w:rsidRDefault="00525B21" w:rsidP="00525B21">
            <w:pPr>
              <w:pStyle w:val="Betarp"/>
            </w:pPr>
            <w:r>
              <w:t>Atviras – a</w:t>
            </w:r>
            <w:r w:rsidR="00C0261C">
              <w:t>ktyvi</w:t>
            </w:r>
            <w:r w:rsidR="0028720D">
              <w:t>, kūr</w:t>
            </w:r>
            <w:r w:rsidR="00474136">
              <w:t>ybinga ir atsakinga bendruomenė</w:t>
            </w:r>
          </w:p>
          <w:p w14:paraId="1C932560" w14:textId="77777777" w:rsidR="00525B21" w:rsidRDefault="00525B21" w:rsidP="00525B21">
            <w:pPr>
              <w:pStyle w:val="Betarp"/>
            </w:pPr>
            <w:r>
              <w:t>Saugus – d</w:t>
            </w:r>
            <w:r w:rsidR="00C0261C">
              <w:t xml:space="preserve">raugiška gamtai kokybiška gyvenamoji </w:t>
            </w:r>
          </w:p>
          <w:p w14:paraId="1C932561" w14:textId="77777777" w:rsidR="00C0261C" w:rsidRDefault="00C0261C" w:rsidP="00525B21">
            <w:pPr>
              <w:pStyle w:val="Betarp"/>
            </w:pPr>
            <w:r>
              <w:t>aplinka</w:t>
            </w:r>
          </w:p>
        </w:tc>
        <w:tc>
          <w:tcPr>
            <w:tcW w:w="850" w:type="dxa"/>
            <w:gridSpan w:val="2"/>
            <w:tcBorders>
              <w:left w:val="single" w:sz="1" w:space="0" w:color="000000"/>
              <w:bottom w:val="single" w:sz="1" w:space="0" w:color="000000"/>
            </w:tcBorders>
          </w:tcPr>
          <w:p w14:paraId="1C932562" w14:textId="77777777" w:rsidR="0028720D" w:rsidRDefault="0028720D">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tcPr>
          <w:p w14:paraId="1C932563" w14:textId="77777777" w:rsidR="0028720D" w:rsidRDefault="0028720D">
            <w:pPr>
              <w:pStyle w:val="Lentelsturinys"/>
              <w:snapToGrid w:val="0"/>
              <w:jc w:val="center"/>
            </w:pPr>
            <w:r>
              <w:t>1</w:t>
            </w:r>
          </w:p>
          <w:p w14:paraId="1C932564" w14:textId="77777777" w:rsidR="00C0261C" w:rsidRDefault="00C0261C">
            <w:pPr>
              <w:pStyle w:val="Lentelsturinys"/>
              <w:snapToGrid w:val="0"/>
              <w:jc w:val="center"/>
            </w:pPr>
          </w:p>
          <w:p w14:paraId="1C932565" w14:textId="77777777" w:rsidR="00C0261C" w:rsidRPr="00C0261C" w:rsidRDefault="00C0261C" w:rsidP="00C0261C">
            <w:pPr>
              <w:pStyle w:val="Lentelsturinys"/>
              <w:snapToGrid w:val="0"/>
              <w:rPr>
                <w:lang w:val="en-US"/>
              </w:rPr>
            </w:pPr>
            <w:r>
              <w:rPr>
                <w:lang w:val="en-US"/>
              </w:rPr>
              <w:t xml:space="preserve">         3</w:t>
            </w:r>
          </w:p>
        </w:tc>
      </w:tr>
      <w:tr w:rsidR="0028720D" w14:paraId="1C93256F" w14:textId="77777777" w:rsidTr="009D0ECD">
        <w:tc>
          <w:tcPr>
            <w:tcW w:w="2115" w:type="dxa"/>
            <w:gridSpan w:val="2"/>
            <w:tcBorders>
              <w:left w:val="single" w:sz="1" w:space="0" w:color="000000"/>
              <w:bottom w:val="single" w:sz="1" w:space="0" w:color="000000"/>
            </w:tcBorders>
          </w:tcPr>
          <w:p w14:paraId="1C932567" w14:textId="77777777" w:rsidR="0028720D" w:rsidRDefault="0028720D">
            <w:pPr>
              <w:pStyle w:val="Lentelsturinys"/>
              <w:snapToGrid w:val="0"/>
              <w:rPr>
                <w:b/>
                <w:bCs/>
              </w:rPr>
            </w:pPr>
            <w:r>
              <w:rPr>
                <w:b/>
                <w:bCs/>
              </w:rPr>
              <w:t>Šia programa įgyvendinamas savivaldybės strateginis tikslas</w:t>
            </w:r>
          </w:p>
        </w:tc>
        <w:tc>
          <w:tcPr>
            <w:tcW w:w="5540" w:type="dxa"/>
            <w:tcBorders>
              <w:left w:val="single" w:sz="1" w:space="0" w:color="000000"/>
              <w:bottom w:val="single" w:sz="1" w:space="0" w:color="000000"/>
            </w:tcBorders>
          </w:tcPr>
          <w:p w14:paraId="1C93256A" w14:textId="2A707497" w:rsidR="00041BB0" w:rsidRPr="000B4B5C" w:rsidRDefault="000B4B5C" w:rsidP="000B4B5C">
            <w:pPr>
              <w:widowControl/>
              <w:suppressAutoHyphens w:val="0"/>
              <w:spacing w:after="160" w:line="259" w:lineRule="auto"/>
              <w:rPr>
                <w:rFonts w:eastAsiaTheme="minorHAnsi"/>
                <w:lang w:eastAsia="en-US"/>
              </w:rPr>
            </w:pPr>
            <w:r w:rsidRPr="000B4B5C">
              <w:rPr>
                <w:rFonts w:eastAsiaTheme="minorHAnsi"/>
                <w:lang w:eastAsia="en-US"/>
              </w:rPr>
              <w:t>Užtikrinti visuomenės poreikius tenkinančių švietimo, kultūros, sporto, sveikatos ir socialinių paslaugų kokybę ir įvairovę</w:t>
            </w:r>
          </w:p>
        </w:tc>
        <w:tc>
          <w:tcPr>
            <w:tcW w:w="850" w:type="dxa"/>
            <w:gridSpan w:val="2"/>
            <w:tcBorders>
              <w:left w:val="single" w:sz="1" w:space="0" w:color="000000"/>
              <w:bottom w:val="single" w:sz="1" w:space="0" w:color="000000"/>
            </w:tcBorders>
          </w:tcPr>
          <w:p w14:paraId="1C93256B" w14:textId="77777777" w:rsidR="0028720D" w:rsidRDefault="0028720D">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tcPr>
          <w:p w14:paraId="1C93256E" w14:textId="5E155E5A" w:rsidR="00041BB0" w:rsidRPr="00C0261C" w:rsidRDefault="000B4B5C" w:rsidP="00694EAE">
            <w:pPr>
              <w:pStyle w:val="Lentelsturinys"/>
              <w:snapToGrid w:val="0"/>
              <w:jc w:val="center"/>
              <w:rPr>
                <w:lang w:val="en-US"/>
              </w:rPr>
            </w:pPr>
            <w:r>
              <w:rPr>
                <w:lang w:val="en-US"/>
              </w:rPr>
              <w:t>0</w:t>
            </w:r>
            <w:r w:rsidR="00694EAE">
              <w:rPr>
                <w:lang w:val="en-US"/>
              </w:rPr>
              <w:t>1</w:t>
            </w:r>
          </w:p>
        </w:tc>
      </w:tr>
      <w:tr w:rsidR="0028720D" w14:paraId="1C932574" w14:textId="77777777" w:rsidTr="009D0ECD">
        <w:tc>
          <w:tcPr>
            <w:tcW w:w="2115" w:type="dxa"/>
            <w:gridSpan w:val="2"/>
            <w:tcBorders>
              <w:left w:val="single" w:sz="1" w:space="0" w:color="000000"/>
              <w:bottom w:val="single" w:sz="1" w:space="0" w:color="000000"/>
            </w:tcBorders>
          </w:tcPr>
          <w:p w14:paraId="1C932570" w14:textId="77777777" w:rsidR="0028720D" w:rsidRDefault="0028720D">
            <w:pPr>
              <w:pStyle w:val="Lentelsturinys"/>
              <w:snapToGrid w:val="0"/>
              <w:rPr>
                <w:b/>
                <w:bCs/>
              </w:rPr>
            </w:pPr>
            <w:r>
              <w:rPr>
                <w:b/>
                <w:bCs/>
              </w:rPr>
              <w:t>Programos tikslas</w:t>
            </w:r>
          </w:p>
        </w:tc>
        <w:tc>
          <w:tcPr>
            <w:tcW w:w="5540" w:type="dxa"/>
            <w:tcBorders>
              <w:left w:val="single" w:sz="1" w:space="0" w:color="000000"/>
              <w:bottom w:val="single" w:sz="1" w:space="0" w:color="000000"/>
            </w:tcBorders>
          </w:tcPr>
          <w:p w14:paraId="1C932571" w14:textId="77777777" w:rsidR="0028720D" w:rsidRDefault="0028720D">
            <w:pPr>
              <w:snapToGrid w:val="0"/>
              <w:spacing w:line="100" w:lineRule="atLeast"/>
              <w:ind w:left="6"/>
              <w:rPr>
                <w:rFonts w:eastAsia="Times New Roman"/>
                <w:color w:val="000000"/>
              </w:rPr>
            </w:pPr>
            <w:r>
              <w:rPr>
                <w:rFonts w:eastAsia="Times New Roman"/>
                <w:color w:val="000000"/>
              </w:rPr>
              <w:t>Pagerinti gyventojų sveikatos rodiklius: sumažinti sergamumą, ligotumą, invalidumą; sudaryti prielaidas ilg</w:t>
            </w:r>
            <w:r w:rsidR="00474136">
              <w:rPr>
                <w:rFonts w:eastAsia="Times New Roman"/>
                <w:color w:val="000000"/>
              </w:rPr>
              <w:t>esniam ir sveikesniam gyvenimui</w:t>
            </w:r>
          </w:p>
        </w:tc>
        <w:tc>
          <w:tcPr>
            <w:tcW w:w="850" w:type="dxa"/>
            <w:gridSpan w:val="2"/>
            <w:tcBorders>
              <w:left w:val="single" w:sz="1" w:space="0" w:color="000000"/>
              <w:bottom w:val="single" w:sz="1" w:space="0" w:color="000000"/>
            </w:tcBorders>
          </w:tcPr>
          <w:p w14:paraId="1C932572" w14:textId="77777777" w:rsidR="0028720D" w:rsidRDefault="0028720D">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tcPr>
          <w:p w14:paraId="1C932573" w14:textId="77777777" w:rsidR="0028720D" w:rsidRDefault="0028720D">
            <w:pPr>
              <w:pStyle w:val="Lentelsturinys"/>
              <w:snapToGrid w:val="0"/>
              <w:jc w:val="center"/>
            </w:pPr>
            <w:r>
              <w:t>01</w:t>
            </w:r>
          </w:p>
        </w:tc>
      </w:tr>
      <w:tr w:rsidR="0028720D" w14:paraId="1C932586" w14:textId="77777777">
        <w:tc>
          <w:tcPr>
            <w:tcW w:w="9781" w:type="dxa"/>
            <w:gridSpan w:val="7"/>
            <w:tcBorders>
              <w:left w:val="single" w:sz="1" w:space="0" w:color="000000"/>
              <w:bottom w:val="single" w:sz="1" w:space="0" w:color="000000"/>
              <w:right w:val="single" w:sz="1" w:space="0" w:color="000000"/>
            </w:tcBorders>
          </w:tcPr>
          <w:p w14:paraId="1C932575" w14:textId="77777777" w:rsidR="0028720D" w:rsidRDefault="0028720D">
            <w:pPr>
              <w:pStyle w:val="Lentelsturinys"/>
              <w:snapToGrid w:val="0"/>
              <w:rPr>
                <w:b/>
                <w:bCs/>
              </w:rPr>
            </w:pPr>
            <w:r>
              <w:rPr>
                <w:b/>
                <w:bCs/>
              </w:rPr>
              <w:t>Tikslo įgyvendinimo aprašymas.</w:t>
            </w:r>
          </w:p>
          <w:p w14:paraId="1C932576" w14:textId="77777777" w:rsidR="0028720D" w:rsidRDefault="0028720D">
            <w:pPr>
              <w:snapToGrid w:val="0"/>
              <w:spacing w:line="100" w:lineRule="atLeast"/>
              <w:jc w:val="both"/>
              <w:rPr>
                <w:rFonts w:eastAsia="Times New Roman" w:cs="Calibri"/>
                <w:color w:val="000000"/>
              </w:rPr>
            </w:pPr>
            <w:r>
              <w:rPr>
                <w:rFonts w:eastAsia="Times New Roman" w:cs="Calibri"/>
                <w:color w:val="000000"/>
              </w:rPr>
              <w:t>Artinant asmens sveikatos priežiūros paslaugas prie gyventojų siekiama pagerinti gyventojų sveikatos rodiklius, sumažinti sergamumą, ligotumą, invalidumą, sudaryti prielaidas ilgesniam ir sveikesniam gyvenimui.</w:t>
            </w:r>
          </w:p>
          <w:p w14:paraId="1C932577" w14:textId="77777777" w:rsidR="0028720D" w:rsidRDefault="0028720D">
            <w:pPr>
              <w:snapToGrid w:val="0"/>
              <w:jc w:val="both"/>
              <w:rPr>
                <w:rFonts w:eastAsia="Times New Roman" w:cs="Calibri"/>
                <w:color w:val="000000"/>
              </w:rPr>
            </w:pPr>
            <w:r>
              <w:rPr>
                <w:rFonts w:eastAsia="Times New Roman" w:cs="Calibri"/>
                <w:color w:val="000000"/>
              </w:rPr>
              <w:t>Uždaviniai:</w:t>
            </w:r>
          </w:p>
          <w:p w14:paraId="1C932578" w14:textId="77777777" w:rsidR="0028720D" w:rsidRDefault="0028720D">
            <w:pPr>
              <w:snapToGrid w:val="0"/>
              <w:jc w:val="both"/>
              <w:rPr>
                <w:rFonts w:eastAsia="Times New Roman"/>
                <w:i/>
                <w:iCs/>
                <w:color w:val="000000"/>
              </w:rPr>
            </w:pPr>
            <w:r>
              <w:rPr>
                <w:rFonts w:eastAsia="Times New Roman"/>
                <w:i/>
                <w:color w:val="000000"/>
              </w:rPr>
              <w:t>01.</w:t>
            </w:r>
            <w:r>
              <w:rPr>
                <w:rFonts w:eastAsia="Times New Roman"/>
                <w:color w:val="000000"/>
              </w:rPr>
              <w:t xml:space="preserve"> </w:t>
            </w:r>
            <w:r>
              <w:rPr>
                <w:rFonts w:eastAsia="Times New Roman"/>
                <w:i/>
                <w:iCs/>
                <w:color w:val="000000"/>
              </w:rPr>
              <w:t>Priartinti asmens sveikatos priežiūros paslaugas prie gyventojų, sudaryti sąlygas modernizuoti pirminės sveikatos priežiūros paslaugas teikiančias įstaigas.</w:t>
            </w:r>
          </w:p>
          <w:p w14:paraId="1C932579" w14:textId="77777777" w:rsidR="0028720D" w:rsidRDefault="0028720D">
            <w:pPr>
              <w:snapToGrid w:val="0"/>
              <w:jc w:val="both"/>
              <w:rPr>
                <w:rFonts w:eastAsia="Times New Roman"/>
                <w:color w:val="000000"/>
              </w:rPr>
            </w:pPr>
            <w:r>
              <w:rPr>
                <w:rFonts w:eastAsia="Times New Roman"/>
                <w:color w:val="000000"/>
              </w:rPr>
              <w:t xml:space="preserve">Uždavinys įgyvendinamas renovuojant Savivaldybės kontroliuojamų SPĮ pastatus ir energetikos ūkį, gerinant diagnostikos ir konsultacijų kokybę, </w:t>
            </w:r>
            <w:r w:rsidR="00FA4A07">
              <w:rPr>
                <w:rFonts w:eastAsia="Times New Roman"/>
                <w:color w:val="000000"/>
              </w:rPr>
              <w:t>gy</w:t>
            </w:r>
            <w:r w:rsidR="00DE72FA">
              <w:rPr>
                <w:rFonts w:eastAsia="Times New Roman"/>
                <w:color w:val="000000"/>
              </w:rPr>
              <w:t>dytojų specialistų pritraukimą ir išlaikymą</w:t>
            </w:r>
            <w:r w:rsidR="00FA4A07">
              <w:rPr>
                <w:rFonts w:eastAsia="Times New Roman"/>
                <w:color w:val="000000"/>
              </w:rPr>
              <w:t xml:space="preserve"> Šiaulių mieste.</w:t>
            </w:r>
            <w:r>
              <w:rPr>
                <w:rFonts w:eastAsia="Times New Roman"/>
                <w:color w:val="000000"/>
              </w:rPr>
              <w:t xml:space="preserve"> </w:t>
            </w:r>
          </w:p>
          <w:p w14:paraId="1C93257A" w14:textId="77777777" w:rsidR="0028720D" w:rsidRDefault="0028720D">
            <w:pPr>
              <w:snapToGrid w:val="0"/>
              <w:jc w:val="both"/>
              <w:rPr>
                <w:rFonts w:eastAsia="Times New Roman"/>
                <w:color w:val="000000"/>
                <w:u w:val="single"/>
              </w:rPr>
            </w:pPr>
            <w:r>
              <w:rPr>
                <w:rFonts w:eastAsia="Times New Roman"/>
                <w:color w:val="000000"/>
                <w:u w:val="single"/>
              </w:rPr>
              <w:t>Produkto vertinimo kriterijai:</w:t>
            </w:r>
          </w:p>
          <w:p w14:paraId="1C93257B" w14:textId="48E31EEF" w:rsidR="0028720D" w:rsidRDefault="0028720D" w:rsidP="00F55239">
            <w:pPr>
              <w:shd w:val="clear" w:color="auto" w:fill="FFFFFF"/>
              <w:snapToGrid w:val="0"/>
              <w:jc w:val="both"/>
              <w:rPr>
                <w:rFonts w:eastAsia="Times New Roman"/>
                <w:color w:val="000000"/>
              </w:rPr>
            </w:pPr>
            <w:r>
              <w:rPr>
                <w:rFonts w:eastAsia="Times New Roman"/>
                <w:color w:val="000000"/>
              </w:rPr>
              <w:t xml:space="preserve"> - įstaigų, kuriose renovuoti pastatai ir energetikos ūkis, </w:t>
            </w:r>
            <w:r w:rsidRPr="009F3C18">
              <w:rPr>
                <w:rFonts w:eastAsia="Times New Roman"/>
                <w:color w:val="000000"/>
              </w:rPr>
              <w:t>skaičius</w:t>
            </w:r>
            <w:r w:rsidR="002E526F" w:rsidRPr="009F3C18">
              <w:rPr>
                <w:rFonts w:eastAsia="Times New Roman"/>
                <w:color w:val="000000"/>
              </w:rPr>
              <w:t xml:space="preserve"> </w:t>
            </w:r>
            <w:r w:rsidR="006D5032">
              <w:rPr>
                <w:rFonts w:eastAsia="Times New Roman"/>
                <w:color w:val="000000"/>
              </w:rPr>
              <w:t>–</w:t>
            </w:r>
            <w:r w:rsidR="002E526F" w:rsidRPr="009F3C18">
              <w:rPr>
                <w:rFonts w:eastAsia="Times New Roman"/>
                <w:color w:val="000000"/>
              </w:rPr>
              <w:t xml:space="preserve"> </w:t>
            </w:r>
            <w:r w:rsidR="00B81E32" w:rsidRPr="00F55239">
              <w:rPr>
                <w:rFonts w:eastAsia="Times New Roman"/>
                <w:color w:val="000000"/>
                <w:shd w:val="clear" w:color="auto" w:fill="FFFFFF"/>
              </w:rPr>
              <w:t>4</w:t>
            </w:r>
            <w:r w:rsidRPr="00F55239">
              <w:rPr>
                <w:rFonts w:eastAsia="Times New Roman"/>
                <w:color w:val="000000"/>
                <w:shd w:val="clear" w:color="auto" w:fill="FFFFFF"/>
              </w:rPr>
              <w:t>;</w:t>
            </w:r>
          </w:p>
          <w:p w14:paraId="1C93257C" w14:textId="7D1E6BB9" w:rsidR="0028720D" w:rsidRDefault="0028720D">
            <w:pPr>
              <w:snapToGrid w:val="0"/>
              <w:jc w:val="both"/>
              <w:rPr>
                <w:rFonts w:eastAsia="Times New Roman"/>
                <w:color w:val="000000"/>
              </w:rPr>
            </w:pPr>
            <w:r>
              <w:rPr>
                <w:rFonts w:eastAsia="Times New Roman"/>
                <w:color w:val="000000"/>
              </w:rPr>
              <w:t xml:space="preserve"> - įstaigų, kuriose atnaujinta gydomoji, laboratorinė, diagnostinė įranga, </w:t>
            </w:r>
            <w:r w:rsidRPr="009F3C18">
              <w:rPr>
                <w:rFonts w:eastAsia="Times New Roman"/>
                <w:color w:val="000000"/>
              </w:rPr>
              <w:t>skaičius</w:t>
            </w:r>
            <w:r w:rsidR="002E526F" w:rsidRPr="009F3C18">
              <w:rPr>
                <w:rFonts w:eastAsia="Times New Roman"/>
                <w:color w:val="000000"/>
              </w:rPr>
              <w:t xml:space="preserve"> </w:t>
            </w:r>
            <w:r w:rsidR="006D5032">
              <w:rPr>
                <w:rFonts w:eastAsia="Times New Roman"/>
                <w:color w:val="000000"/>
              </w:rPr>
              <w:t>–</w:t>
            </w:r>
            <w:r w:rsidR="00B81E32" w:rsidRPr="009F3C18">
              <w:rPr>
                <w:rFonts w:eastAsia="Times New Roman"/>
                <w:color w:val="000000"/>
              </w:rPr>
              <w:t xml:space="preserve"> 3</w:t>
            </w:r>
            <w:r w:rsidRPr="009F3C18">
              <w:rPr>
                <w:rFonts w:eastAsia="Times New Roman"/>
                <w:color w:val="000000"/>
              </w:rPr>
              <w:t>;</w:t>
            </w:r>
          </w:p>
          <w:p w14:paraId="1C93257D" w14:textId="77777777" w:rsidR="0028720D" w:rsidRDefault="0028720D">
            <w:pPr>
              <w:snapToGrid w:val="0"/>
              <w:jc w:val="both"/>
              <w:rPr>
                <w:rFonts w:eastAsia="Times New Roman"/>
                <w:color w:val="000000"/>
              </w:rPr>
            </w:pPr>
            <w:r>
              <w:rPr>
                <w:rFonts w:eastAsia="Times New Roman"/>
                <w:color w:val="000000"/>
              </w:rPr>
              <w:t xml:space="preserve"> - </w:t>
            </w:r>
            <w:r w:rsidR="00DE72FA">
              <w:rPr>
                <w:rFonts w:eastAsia="Times New Roman"/>
                <w:color w:val="000000"/>
              </w:rPr>
              <w:t>pritrauktų gydytojų specialistų, skaičius;</w:t>
            </w:r>
          </w:p>
          <w:p w14:paraId="1C93257E" w14:textId="78CA3610" w:rsidR="00544D0A" w:rsidRPr="00544D0A" w:rsidRDefault="00A71F15" w:rsidP="00544D0A">
            <w:pPr>
              <w:snapToGrid w:val="0"/>
              <w:spacing w:line="200" w:lineRule="atLeast"/>
              <w:jc w:val="both"/>
              <w:rPr>
                <w:rFonts w:eastAsia="Times New Roman" w:cs="Calibri"/>
                <w:iCs/>
                <w:color w:val="000000"/>
              </w:rPr>
            </w:pPr>
            <w:r>
              <w:rPr>
                <w:rFonts w:eastAsia="Times New Roman"/>
                <w:color w:val="000000"/>
              </w:rPr>
              <w:t xml:space="preserve"> </w:t>
            </w:r>
            <w:r w:rsidR="00544D0A">
              <w:rPr>
                <w:rFonts w:eastAsia="Times New Roman"/>
                <w:color w:val="000000"/>
              </w:rPr>
              <w:t xml:space="preserve">- </w:t>
            </w:r>
            <w:r w:rsidR="00DE72FA">
              <w:rPr>
                <w:rFonts w:eastAsia="Times New Roman"/>
                <w:color w:val="000000"/>
              </w:rPr>
              <w:t xml:space="preserve">parengtų investicinių </w:t>
            </w:r>
            <w:r w:rsidR="00544D0A">
              <w:rPr>
                <w:rFonts w:eastAsia="Times New Roman"/>
                <w:color w:val="000000"/>
              </w:rPr>
              <w:t xml:space="preserve">projektų, finansuojamų </w:t>
            </w:r>
            <w:r w:rsidR="00E95D5E">
              <w:rPr>
                <w:rFonts w:eastAsia="Times New Roman" w:cs="Calibri"/>
                <w:iCs/>
                <w:color w:val="000000"/>
              </w:rPr>
              <w:t>2014</w:t>
            </w:r>
            <w:r w:rsidR="006D5032">
              <w:rPr>
                <w:rFonts w:eastAsia="Times New Roman" w:cs="Calibri"/>
                <w:iCs/>
                <w:color w:val="000000"/>
              </w:rPr>
              <w:t xml:space="preserve"> </w:t>
            </w:r>
            <w:r w:rsidR="00E95D5E">
              <w:rPr>
                <w:iCs/>
                <w:color w:val="000000"/>
                <w:shd w:val="clear" w:color="auto" w:fill="FFFFFF"/>
                <w:lang w:eastAsia="lt-LT"/>
              </w:rPr>
              <w:t>–</w:t>
            </w:r>
            <w:r w:rsidR="006D5032">
              <w:rPr>
                <w:iCs/>
                <w:color w:val="000000"/>
                <w:shd w:val="clear" w:color="auto" w:fill="FFFFFF"/>
                <w:lang w:eastAsia="lt-LT"/>
              </w:rPr>
              <w:t xml:space="preserve"> </w:t>
            </w:r>
            <w:r w:rsidR="00544D0A">
              <w:rPr>
                <w:rFonts w:eastAsia="Times New Roman" w:cs="Calibri"/>
                <w:iCs/>
                <w:color w:val="000000"/>
              </w:rPr>
              <w:t>2020 metų Europos Sąjungos struktūrinių f</w:t>
            </w:r>
            <w:r w:rsidR="00E95D5E">
              <w:rPr>
                <w:rFonts w:eastAsia="Times New Roman" w:cs="Calibri"/>
                <w:iCs/>
                <w:color w:val="000000"/>
              </w:rPr>
              <w:t>ondo lė</w:t>
            </w:r>
            <w:r w:rsidR="00DE72FA">
              <w:rPr>
                <w:rFonts w:eastAsia="Times New Roman" w:cs="Calibri"/>
                <w:iCs/>
                <w:color w:val="000000"/>
              </w:rPr>
              <w:t xml:space="preserve">šomis, </w:t>
            </w:r>
            <w:r w:rsidR="00E95D5E">
              <w:rPr>
                <w:rFonts w:eastAsia="Times New Roman" w:cs="Calibri"/>
                <w:iCs/>
                <w:color w:val="000000"/>
              </w:rPr>
              <w:t>skaičius</w:t>
            </w:r>
            <w:r w:rsidR="006D5032">
              <w:rPr>
                <w:rFonts w:eastAsia="Times New Roman" w:cs="Calibri"/>
                <w:iCs/>
                <w:color w:val="000000"/>
              </w:rPr>
              <w:t xml:space="preserve"> </w:t>
            </w:r>
            <w:r w:rsidR="00544D0A">
              <w:rPr>
                <w:rFonts w:eastAsia="Times New Roman" w:cs="Calibri"/>
                <w:iCs/>
                <w:color w:val="000000"/>
              </w:rPr>
              <w:t>–</w:t>
            </w:r>
            <w:r w:rsidR="006D5032">
              <w:rPr>
                <w:rFonts w:eastAsia="Times New Roman" w:cs="Calibri"/>
                <w:iCs/>
                <w:color w:val="000000"/>
              </w:rPr>
              <w:t xml:space="preserve"> </w:t>
            </w:r>
            <w:r w:rsidR="00544D0A">
              <w:rPr>
                <w:rFonts w:eastAsia="Times New Roman" w:cs="Calibri"/>
                <w:iCs/>
                <w:color w:val="000000"/>
              </w:rPr>
              <w:t>3.</w:t>
            </w:r>
          </w:p>
          <w:p w14:paraId="1C93257F" w14:textId="77777777" w:rsidR="0028720D" w:rsidRDefault="0028720D">
            <w:pPr>
              <w:snapToGrid w:val="0"/>
              <w:jc w:val="both"/>
              <w:rPr>
                <w:i/>
                <w:color w:val="000000"/>
              </w:rPr>
            </w:pPr>
            <w:r>
              <w:rPr>
                <w:rFonts w:eastAsia="Times New Roman"/>
                <w:i/>
                <w:color w:val="000000"/>
              </w:rPr>
              <w:t>03.</w:t>
            </w:r>
            <w:r>
              <w:rPr>
                <w:rFonts w:eastAsia="Times New Roman"/>
                <w:color w:val="000000"/>
              </w:rPr>
              <w:t xml:space="preserve"> </w:t>
            </w:r>
            <w:r>
              <w:rPr>
                <w:i/>
                <w:color w:val="000000"/>
              </w:rPr>
              <w:t>Gerinti ikimokyklinio amžiaus vaikų sveikatą, mažinti sergamumą, negalę ir socialinę atskirtį.</w:t>
            </w:r>
          </w:p>
          <w:p w14:paraId="1C932580" w14:textId="77777777" w:rsidR="0028720D" w:rsidRDefault="0028720D">
            <w:pPr>
              <w:snapToGrid w:val="0"/>
              <w:jc w:val="both"/>
              <w:rPr>
                <w:color w:val="000000"/>
              </w:rPr>
            </w:pPr>
            <w:r>
              <w:rPr>
                <w:rFonts w:eastAsia="Times New Roman"/>
                <w:color w:val="000000"/>
              </w:rPr>
              <w:t>Uždavinys įgyvendinamas t</w:t>
            </w:r>
            <w:r>
              <w:rPr>
                <w:color w:val="000000"/>
              </w:rPr>
              <w:t>eikiant sveikatos priežiūros, ankstyvojo ugdym</w:t>
            </w:r>
            <w:r w:rsidR="00DF3BDE">
              <w:rPr>
                <w:color w:val="000000"/>
              </w:rPr>
              <w:t>o,</w:t>
            </w:r>
            <w:r w:rsidR="00E23A41">
              <w:rPr>
                <w:color w:val="000000"/>
              </w:rPr>
              <w:t xml:space="preserve"> socialinės globos</w:t>
            </w:r>
            <w:r w:rsidR="00DF3BDE">
              <w:rPr>
                <w:color w:val="000000"/>
              </w:rPr>
              <w:t xml:space="preserve">, </w:t>
            </w:r>
            <w:r w:rsidR="00ED11F9" w:rsidRPr="00A22E7D">
              <w:t>,,atokvėpio“</w:t>
            </w:r>
            <w:r w:rsidR="00DF3BDE">
              <w:t>, kompleksines</w:t>
            </w:r>
            <w:r w:rsidR="00ED11F9">
              <w:rPr>
                <w:color w:val="000000"/>
              </w:rPr>
              <w:t xml:space="preserve"> paslaugas</w:t>
            </w:r>
            <w:r>
              <w:rPr>
                <w:color w:val="000000"/>
              </w:rPr>
              <w:t xml:space="preserve"> Šiaulių miesto savivaldybės sutrikusio vystymosi kūdikių namuose</w:t>
            </w:r>
            <w:r w:rsidR="00ED11F9">
              <w:rPr>
                <w:color w:val="000000"/>
              </w:rPr>
              <w:t>.</w:t>
            </w:r>
          </w:p>
          <w:p w14:paraId="1C932581" w14:textId="77777777" w:rsidR="00E95D5E" w:rsidRDefault="00E95D5E">
            <w:pPr>
              <w:snapToGrid w:val="0"/>
              <w:jc w:val="both"/>
              <w:rPr>
                <w:i/>
                <w:color w:val="000000"/>
              </w:rPr>
            </w:pPr>
          </w:p>
          <w:p w14:paraId="1C932582" w14:textId="77777777" w:rsidR="0028720D" w:rsidRDefault="0028720D">
            <w:pPr>
              <w:snapToGrid w:val="0"/>
              <w:jc w:val="both"/>
              <w:rPr>
                <w:rFonts w:eastAsia="Times New Roman"/>
                <w:color w:val="000000"/>
                <w:u w:val="single"/>
              </w:rPr>
            </w:pPr>
            <w:r>
              <w:rPr>
                <w:rFonts w:eastAsia="Times New Roman"/>
                <w:color w:val="000000"/>
                <w:u w:val="single"/>
              </w:rPr>
              <w:lastRenderedPageBreak/>
              <w:t>Produkto vertinimo kriterijai:</w:t>
            </w:r>
          </w:p>
          <w:p w14:paraId="1C932583" w14:textId="77777777" w:rsidR="0028720D" w:rsidRDefault="0028720D">
            <w:pPr>
              <w:snapToGrid w:val="0"/>
              <w:jc w:val="both"/>
              <w:rPr>
                <w:rFonts w:eastAsia="Times New Roman"/>
                <w:color w:val="000000"/>
              </w:rPr>
            </w:pPr>
            <w:r>
              <w:rPr>
                <w:rFonts w:eastAsia="Times New Roman"/>
                <w:color w:val="000000"/>
              </w:rPr>
              <w:t xml:space="preserve"> </w:t>
            </w:r>
            <w:r w:rsidRPr="00BC0881">
              <w:rPr>
                <w:rFonts w:eastAsia="Times New Roman"/>
                <w:color w:val="000000"/>
              </w:rPr>
              <w:t>- Sutrikusio vystymosi kūdikių namų vidutinis užpildymas per metus 100 proc.;</w:t>
            </w:r>
          </w:p>
          <w:p w14:paraId="1C932584" w14:textId="77777777" w:rsidR="0028720D" w:rsidRDefault="0028720D">
            <w:pPr>
              <w:snapToGrid w:val="0"/>
              <w:jc w:val="both"/>
              <w:rPr>
                <w:rFonts w:eastAsia="Times New Roman"/>
              </w:rPr>
            </w:pPr>
            <w:r>
              <w:rPr>
                <w:rFonts w:eastAsia="Times New Roman"/>
                <w:color w:val="000000"/>
              </w:rPr>
              <w:t xml:space="preserve"> - ankstyvosios reabilitacijos taikymas tikslinės grupės vaikams 100 proc.</w:t>
            </w:r>
            <w:r w:rsidR="00B81E32">
              <w:rPr>
                <w:rFonts w:eastAsia="Times New Roman"/>
                <w:color w:val="000000"/>
              </w:rPr>
              <w:t>;</w:t>
            </w:r>
            <w:r>
              <w:rPr>
                <w:rFonts w:eastAsia="Times New Roman"/>
              </w:rPr>
              <w:t xml:space="preserve"> </w:t>
            </w:r>
          </w:p>
          <w:p w14:paraId="1C932585" w14:textId="0C03875B" w:rsidR="00C44E86" w:rsidRPr="00BC0881" w:rsidRDefault="006D5032" w:rsidP="00BC0881">
            <w:pPr>
              <w:snapToGrid w:val="0"/>
              <w:jc w:val="both"/>
              <w:rPr>
                <w:rFonts w:eastAsia="Times New Roman"/>
                <w:color w:val="000000"/>
              </w:rPr>
            </w:pPr>
            <w:r>
              <w:rPr>
                <w:rFonts w:eastAsia="Times New Roman"/>
              </w:rPr>
              <w:t xml:space="preserve"> </w:t>
            </w:r>
            <w:r w:rsidR="00ED11F9">
              <w:rPr>
                <w:rFonts w:eastAsia="Times New Roman"/>
              </w:rPr>
              <w:t>-</w:t>
            </w:r>
            <w:r w:rsidR="00A22E7D">
              <w:rPr>
                <w:rFonts w:eastAsia="Times New Roman"/>
                <w:color w:val="FF0000"/>
              </w:rPr>
              <w:t xml:space="preserve"> </w:t>
            </w:r>
            <w:r w:rsidR="00DF3BDE">
              <w:rPr>
                <w:rFonts w:eastAsia="Times New Roman"/>
              </w:rPr>
              <w:t>d</w:t>
            </w:r>
            <w:r w:rsidR="00DF3BDE" w:rsidRPr="00DF3BDE">
              <w:rPr>
                <w:rFonts w:eastAsia="Times New Roman"/>
              </w:rPr>
              <w:t xml:space="preserve">ienos socialinės globos paslaugas gavusiųjų neįgaliųjų ar specialiųjų </w:t>
            </w:r>
            <w:r w:rsidR="00DF3BDE" w:rsidRPr="00F55239">
              <w:rPr>
                <w:rFonts w:eastAsia="Times New Roman"/>
                <w:shd w:val="clear" w:color="auto" w:fill="FFFFFF"/>
              </w:rPr>
              <w:t>poreikių vaikų skaičius</w:t>
            </w:r>
            <w:r w:rsidR="002E526F" w:rsidRPr="00F55239">
              <w:rPr>
                <w:rFonts w:eastAsia="Times New Roman"/>
                <w:shd w:val="clear" w:color="auto" w:fill="FFFFFF"/>
              </w:rPr>
              <w:t xml:space="preserve"> </w:t>
            </w:r>
            <w:r w:rsidR="00B81E32" w:rsidRPr="00F55239">
              <w:rPr>
                <w:rFonts w:eastAsia="Times New Roman"/>
                <w:shd w:val="clear" w:color="auto" w:fill="FFFFFF"/>
              </w:rPr>
              <w:t>– 5.</w:t>
            </w:r>
          </w:p>
        </w:tc>
      </w:tr>
      <w:tr w:rsidR="0028720D" w14:paraId="1C93258B" w14:textId="77777777">
        <w:tc>
          <w:tcPr>
            <w:tcW w:w="2115" w:type="dxa"/>
            <w:gridSpan w:val="2"/>
            <w:tcBorders>
              <w:left w:val="single" w:sz="1" w:space="0" w:color="000000"/>
              <w:bottom w:val="single" w:sz="1" w:space="0" w:color="000000"/>
            </w:tcBorders>
          </w:tcPr>
          <w:p w14:paraId="1C932587" w14:textId="77777777" w:rsidR="0028720D" w:rsidRDefault="0028720D">
            <w:pPr>
              <w:pStyle w:val="Lentelsturinys"/>
              <w:snapToGrid w:val="0"/>
              <w:rPr>
                <w:b/>
                <w:bCs/>
              </w:rPr>
            </w:pPr>
            <w:r>
              <w:rPr>
                <w:b/>
                <w:bCs/>
              </w:rPr>
              <w:lastRenderedPageBreak/>
              <w:t>Programos tikslas</w:t>
            </w:r>
          </w:p>
        </w:tc>
        <w:tc>
          <w:tcPr>
            <w:tcW w:w="5760" w:type="dxa"/>
            <w:gridSpan w:val="2"/>
            <w:tcBorders>
              <w:left w:val="single" w:sz="1" w:space="0" w:color="000000"/>
              <w:bottom w:val="single" w:sz="1" w:space="0" w:color="000000"/>
            </w:tcBorders>
          </w:tcPr>
          <w:p w14:paraId="1C932588" w14:textId="77777777" w:rsidR="0028720D" w:rsidRDefault="0028720D">
            <w:pPr>
              <w:pStyle w:val="Turinys3"/>
              <w:tabs>
                <w:tab w:val="right" w:leader="dot" w:pos="8770"/>
              </w:tabs>
              <w:snapToGrid w:val="0"/>
              <w:spacing w:line="100" w:lineRule="atLeast"/>
              <w:ind w:left="50" w:right="-10"/>
              <w:jc w:val="both"/>
              <w:rPr>
                <w:rFonts w:eastAsia="Times New Roman"/>
                <w:color w:val="000000"/>
              </w:rPr>
            </w:pPr>
            <w:r>
              <w:rPr>
                <w:rFonts w:eastAsia="Times New Roman"/>
                <w:color w:val="000000"/>
              </w:rPr>
              <w:t xml:space="preserve">Sudaryti palankias sąlygas miesto bendruomenei       </w:t>
            </w:r>
            <w:proofErr w:type="spellStart"/>
            <w:r>
              <w:rPr>
                <w:rFonts w:eastAsia="Times New Roman"/>
                <w:color w:val="000000"/>
              </w:rPr>
              <w:t>sveikatinti</w:t>
            </w:r>
            <w:proofErr w:type="spellEnd"/>
          </w:p>
        </w:tc>
        <w:tc>
          <w:tcPr>
            <w:tcW w:w="915" w:type="dxa"/>
            <w:gridSpan w:val="2"/>
            <w:tcBorders>
              <w:left w:val="single" w:sz="1" w:space="0" w:color="000000"/>
              <w:bottom w:val="single" w:sz="1" w:space="0" w:color="000000"/>
            </w:tcBorders>
          </w:tcPr>
          <w:p w14:paraId="1C932589" w14:textId="77777777" w:rsidR="0028720D" w:rsidRDefault="0028720D">
            <w:pPr>
              <w:pStyle w:val="Lentelsturinys"/>
              <w:snapToGrid w:val="0"/>
              <w:spacing w:line="100" w:lineRule="atLeast"/>
              <w:rPr>
                <w:b/>
                <w:bCs/>
              </w:rPr>
            </w:pPr>
            <w:r>
              <w:rPr>
                <w:b/>
                <w:bCs/>
              </w:rPr>
              <w:t>Kodas</w:t>
            </w:r>
          </w:p>
        </w:tc>
        <w:tc>
          <w:tcPr>
            <w:tcW w:w="991" w:type="dxa"/>
            <w:tcBorders>
              <w:left w:val="single" w:sz="1" w:space="0" w:color="000000"/>
              <w:bottom w:val="single" w:sz="1" w:space="0" w:color="000000"/>
              <w:right w:val="single" w:sz="1" w:space="0" w:color="000000"/>
            </w:tcBorders>
          </w:tcPr>
          <w:p w14:paraId="1C93258A" w14:textId="77777777" w:rsidR="0028720D" w:rsidRDefault="0028720D">
            <w:pPr>
              <w:pStyle w:val="TableHeading"/>
              <w:snapToGrid w:val="0"/>
              <w:rPr>
                <w:b w:val="0"/>
                <w:bCs w:val="0"/>
                <w:i w:val="0"/>
                <w:iCs w:val="0"/>
              </w:rPr>
            </w:pPr>
            <w:r>
              <w:rPr>
                <w:b w:val="0"/>
                <w:bCs w:val="0"/>
                <w:i w:val="0"/>
                <w:iCs w:val="0"/>
              </w:rPr>
              <w:t>02</w:t>
            </w:r>
          </w:p>
        </w:tc>
      </w:tr>
      <w:tr w:rsidR="0028720D" w14:paraId="1C9325AF" w14:textId="77777777" w:rsidTr="00544D0A">
        <w:tc>
          <w:tcPr>
            <w:tcW w:w="9781" w:type="dxa"/>
            <w:gridSpan w:val="7"/>
            <w:tcBorders>
              <w:left w:val="single" w:sz="1" w:space="0" w:color="000000"/>
              <w:bottom w:val="single" w:sz="4" w:space="0" w:color="auto"/>
              <w:right w:val="single" w:sz="1" w:space="0" w:color="000000"/>
            </w:tcBorders>
          </w:tcPr>
          <w:p w14:paraId="1C93258C" w14:textId="77777777" w:rsidR="0028720D" w:rsidRDefault="0028720D">
            <w:pPr>
              <w:pStyle w:val="Lentelsturinys"/>
              <w:snapToGrid w:val="0"/>
              <w:rPr>
                <w:b/>
                <w:bCs/>
              </w:rPr>
            </w:pPr>
            <w:r>
              <w:rPr>
                <w:b/>
                <w:bCs/>
              </w:rPr>
              <w:t>Tikslo įgyvendinimo aprašymas.</w:t>
            </w:r>
          </w:p>
          <w:p w14:paraId="1C93258D" w14:textId="03ADDDD9" w:rsidR="0028720D" w:rsidRDefault="0028720D">
            <w:pPr>
              <w:snapToGrid w:val="0"/>
              <w:spacing w:line="200" w:lineRule="atLeast"/>
              <w:jc w:val="both"/>
              <w:rPr>
                <w:rFonts w:eastAsia="Times New Roman" w:cs="Calibri"/>
                <w:iCs/>
                <w:color w:val="000000"/>
              </w:rPr>
            </w:pPr>
            <w:r>
              <w:rPr>
                <w:rFonts w:eastAsia="Times New Roman" w:cs="Calibri"/>
                <w:iCs/>
                <w:color w:val="000000"/>
              </w:rPr>
              <w:t xml:space="preserve">Visuomenės sveikatos priežiūros paslaugos plėtojamos per Šiaulių visuomenės sveikatos biuro veiklą, </w:t>
            </w:r>
            <w:r>
              <w:rPr>
                <w:rFonts w:eastAsia="Times New Roman"/>
                <w:color w:val="000000"/>
              </w:rPr>
              <w:t>teikiant visuomenės sveikatos priežiūros paslaugas ikimokyklinio ugdymo, bendrojo ugdymo mokyklose</w:t>
            </w:r>
            <w:r w:rsidR="00A07412">
              <w:rPr>
                <w:rFonts w:eastAsia="Times New Roman"/>
                <w:color w:val="000000"/>
              </w:rPr>
              <w:t>, profesinio rengimo įstaigose, vykdant visuomenės</w:t>
            </w:r>
            <w:r w:rsidR="00FC364F">
              <w:rPr>
                <w:rFonts w:eastAsia="Times New Roman"/>
                <w:color w:val="000000"/>
              </w:rPr>
              <w:t xml:space="preserve"> sveikatos stiprinimą ir stebėse</w:t>
            </w:r>
            <w:r w:rsidR="00A07412">
              <w:rPr>
                <w:rFonts w:eastAsia="Times New Roman"/>
                <w:color w:val="000000"/>
              </w:rPr>
              <w:t>ną,</w:t>
            </w:r>
            <w:r>
              <w:rPr>
                <w:rFonts w:eastAsia="Times New Roman"/>
                <w:color w:val="000000"/>
              </w:rPr>
              <w:t xml:space="preserve"> </w:t>
            </w:r>
            <w:r>
              <w:rPr>
                <w:rFonts w:eastAsia="Times New Roman"/>
                <w:iCs/>
                <w:color w:val="000000"/>
              </w:rPr>
              <w:t xml:space="preserve">pritaikant vandens telkinius rekreacijai ir sveikam žmonių poilsiui, </w:t>
            </w:r>
            <w:r w:rsidR="00AE6525">
              <w:rPr>
                <w:rFonts w:eastAsia="Times New Roman" w:cs="Calibri"/>
                <w:iCs/>
                <w:color w:val="000000"/>
              </w:rPr>
              <w:t xml:space="preserve">organizuojant </w:t>
            </w:r>
            <w:proofErr w:type="spellStart"/>
            <w:r>
              <w:rPr>
                <w:rFonts w:eastAsia="Times New Roman" w:cs="Calibri"/>
                <w:iCs/>
                <w:color w:val="000000"/>
              </w:rPr>
              <w:t>sveikatinimo</w:t>
            </w:r>
            <w:proofErr w:type="spellEnd"/>
            <w:r>
              <w:rPr>
                <w:rFonts w:eastAsia="Times New Roman" w:cs="Calibri"/>
                <w:iCs/>
                <w:color w:val="000000"/>
              </w:rPr>
              <w:t xml:space="preserve"> projektų įgyvendinimą iš Visuomenės sveikatos rėm</w:t>
            </w:r>
            <w:r w:rsidR="00AE6525">
              <w:rPr>
                <w:rFonts w:eastAsia="Times New Roman" w:cs="Calibri"/>
                <w:iCs/>
                <w:color w:val="000000"/>
              </w:rPr>
              <w:t>imo speciali</w:t>
            </w:r>
            <w:r w:rsidR="00E95D5E">
              <w:rPr>
                <w:rFonts w:eastAsia="Times New Roman" w:cs="Calibri"/>
                <w:iCs/>
                <w:color w:val="000000"/>
              </w:rPr>
              <w:t>osios programos ir 2014</w:t>
            </w:r>
            <w:r w:rsidR="009E3FEF">
              <w:rPr>
                <w:rFonts w:eastAsia="Times New Roman" w:cs="Calibri"/>
                <w:iCs/>
                <w:color w:val="000000"/>
              </w:rPr>
              <w:t xml:space="preserve"> </w:t>
            </w:r>
            <w:r w:rsidR="00E95D5E">
              <w:rPr>
                <w:iCs/>
                <w:color w:val="000000"/>
                <w:shd w:val="clear" w:color="auto" w:fill="FFFFFF"/>
                <w:lang w:eastAsia="lt-LT"/>
              </w:rPr>
              <w:t>–</w:t>
            </w:r>
            <w:r w:rsidR="009E3FEF">
              <w:rPr>
                <w:iCs/>
                <w:color w:val="000000"/>
                <w:shd w:val="clear" w:color="auto" w:fill="FFFFFF"/>
                <w:lang w:eastAsia="lt-LT"/>
              </w:rPr>
              <w:t xml:space="preserve"> </w:t>
            </w:r>
            <w:r w:rsidR="00AE6525">
              <w:rPr>
                <w:rFonts w:eastAsia="Times New Roman" w:cs="Calibri"/>
                <w:iCs/>
                <w:color w:val="000000"/>
              </w:rPr>
              <w:t>2020 metų Eur</w:t>
            </w:r>
            <w:r w:rsidR="002E526F">
              <w:rPr>
                <w:rFonts w:eastAsia="Times New Roman" w:cs="Calibri"/>
                <w:iCs/>
                <w:color w:val="000000"/>
              </w:rPr>
              <w:t>opos Sąjungos struktūrinių fondų</w:t>
            </w:r>
            <w:r w:rsidR="00AE6525">
              <w:rPr>
                <w:rFonts w:eastAsia="Times New Roman" w:cs="Calibri"/>
                <w:iCs/>
                <w:color w:val="000000"/>
              </w:rPr>
              <w:t xml:space="preserve"> lėšų</w:t>
            </w:r>
            <w:r>
              <w:rPr>
                <w:rFonts w:eastAsia="Times New Roman" w:cs="Calibri"/>
                <w:iCs/>
                <w:color w:val="000000"/>
              </w:rPr>
              <w:t>.</w:t>
            </w:r>
          </w:p>
          <w:p w14:paraId="1C93258E" w14:textId="77777777" w:rsidR="0028720D" w:rsidRDefault="0028720D">
            <w:pPr>
              <w:snapToGrid w:val="0"/>
              <w:spacing w:line="200" w:lineRule="atLeast"/>
              <w:jc w:val="both"/>
              <w:rPr>
                <w:rFonts w:eastAsia="Times New Roman" w:cs="Calibri"/>
                <w:iCs/>
                <w:color w:val="000000"/>
                <w:u w:val="single"/>
              </w:rPr>
            </w:pPr>
            <w:r>
              <w:rPr>
                <w:rFonts w:eastAsia="Times New Roman" w:cs="Calibri"/>
                <w:iCs/>
                <w:color w:val="000000"/>
                <w:u w:val="single"/>
              </w:rPr>
              <w:t>Uždaviniai:</w:t>
            </w:r>
          </w:p>
          <w:p w14:paraId="1C93258F" w14:textId="77777777" w:rsidR="0028720D" w:rsidRDefault="0028720D">
            <w:pPr>
              <w:snapToGrid w:val="0"/>
              <w:jc w:val="both"/>
              <w:rPr>
                <w:rFonts w:eastAsia="Times New Roman"/>
                <w:i/>
                <w:iCs/>
                <w:color w:val="000000"/>
              </w:rPr>
            </w:pPr>
            <w:r>
              <w:rPr>
                <w:rFonts w:eastAsia="Times New Roman"/>
                <w:i/>
                <w:color w:val="000000"/>
              </w:rPr>
              <w:t>01.</w:t>
            </w:r>
            <w:r>
              <w:rPr>
                <w:rFonts w:eastAsia="Times New Roman"/>
                <w:b/>
                <w:bCs/>
                <w:color w:val="000000"/>
              </w:rPr>
              <w:t xml:space="preserve"> </w:t>
            </w:r>
            <w:r>
              <w:rPr>
                <w:rFonts w:eastAsia="Times New Roman"/>
                <w:i/>
                <w:iCs/>
                <w:color w:val="000000"/>
              </w:rPr>
              <w:t xml:space="preserve">Plėtoti visuomenės sveikatos priežiūros paslaugas, sustiprinti ligų prevenciją ir ugdyti visuomenės poreikį sveikai gyventi. </w:t>
            </w:r>
          </w:p>
          <w:p w14:paraId="1C932590" w14:textId="77777777" w:rsidR="0028720D" w:rsidRDefault="0028720D">
            <w:pPr>
              <w:snapToGrid w:val="0"/>
              <w:jc w:val="both"/>
              <w:rPr>
                <w:rFonts w:eastAsia="Times New Roman"/>
                <w:color w:val="000000"/>
              </w:rPr>
            </w:pPr>
            <w:r>
              <w:rPr>
                <w:rFonts w:eastAsia="Times New Roman"/>
                <w:color w:val="000000"/>
              </w:rPr>
              <w:t xml:space="preserve">Vykdomos </w:t>
            </w:r>
            <w:proofErr w:type="spellStart"/>
            <w:r>
              <w:rPr>
                <w:rFonts w:eastAsia="Times New Roman"/>
                <w:color w:val="000000"/>
              </w:rPr>
              <w:t>sveikatinimo</w:t>
            </w:r>
            <w:proofErr w:type="spellEnd"/>
            <w:r>
              <w:rPr>
                <w:rFonts w:eastAsia="Times New Roman"/>
                <w:color w:val="000000"/>
              </w:rPr>
              <w:t xml:space="preserve"> iniciatyvos, </w:t>
            </w:r>
            <w:r w:rsidR="00A07412">
              <w:rPr>
                <w:rFonts w:eastAsia="Times New Roman"/>
                <w:color w:val="000000"/>
              </w:rPr>
              <w:t>prevencinės programos, organizuojamas</w:t>
            </w:r>
            <w:r w:rsidR="00AD6635">
              <w:rPr>
                <w:rFonts w:eastAsia="Times New Roman"/>
                <w:color w:val="000000"/>
              </w:rPr>
              <w:t xml:space="preserve"> </w:t>
            </w:r>
            <w:proofErr w:type="spellStart"/>
            <w:r>
              <w:rPr>
                <w:rFonts w:eastAsia="Times New Roman"/>
                <w:color w:val="000000"/>
              </w:rPr>
              <w:t>s</w:t>
            </w:r>
            <w:r w:rsidR="00AD6635">
              <w:rPr>
                <w:rFonts w:eastAsia="Times New Roman"/>
                <w:color w:val="000000"/>
              </w:rPr>
              <w:t>v</w:t>
            </w:r>
            <w:r w:rsidR="00A07412">
              <w:rPr>
                <w:rFonts w:eastAsia="Times New Roman"/>
                <w:color w:val="000000"/>
              </w:rPr>
              <w:t>eikatinimo</w:t>
            </w:r>
            <w:proofErr w:type="spellEnd"/>
            <w:r w:rsidR="00A07412">
              <w:rPr>
                <w:rFonts w:eastAsia="Times New Roman"/>
                <w:color w:val="000000"/>
              </w:rPr>
              <w:t xml:space="preserve"> projektų įgyvendinimas</w:t>
            </w:r>
            <w:r w:rsidR="00AD6635">
              <w:rPr>
                <w:rFonts w:eastAsia="Times New Roman"/>
                <w:color w:val="000000"/>
              </w:rPr>
              <w:t xml:space="preserve"> Šiaulių mieste</w:t>
            </w:r>
            <w:r>
              <w:rPr>
                <w:rFonts w:eastAsia="Times New Roman"/>
                <w:color w:val="000000"/>
              </w:rPr>
              <w:t>.</w:t>
            </w:r>
          </w:p>
          <w:p w14:paraId="1C932591" w14:textId="77777777" w:rsidR="0028720D" w:rsidRDefault="0028720D">
            <w:pPr>
              <w:snapToGrid w:val="0"/>
              <w:jc w:val="both"/>
              <w:rPr>
                <w:rFonts w:eastAsia="Times New Roman"/>
                <w:color w:val="000000"/>
                <w:u w:val="single"/>
              </w:rPr>
            </w:pPr>
            <w:r>
              <w:rPr>
                <w:rFonts w:eastAsia="Times New Roman"/>
                <w:color w:val="000000"/>
                <w:u w:val="single"/>
              </w:rPr>
              <w:t>Produkto vertinimo kriterijai:</w:t>
            </w:r>
          </w:p>
          <w:p w14:paraId="1C932592" w14:textId="77777777" w:rsidR="0028720D" w:rsidRDefault="0028720D">
            <w:pPr>
              <w:tabs>
                <w:tab w:val="left" w:pos="0"/>
              </w:tabs>
              <w:snapToGrid w:val="0"/>
              <w:jc w:val="both"/>
              <w:rPr>
                <w:rFonts w:eastAsia="Times New Roman"/>
                <w:color w:val="000000"/>
              </w:rPr>
            </w:pPr>
            <w:r>
              <w:rPr>
                <w:rFonts w:eastAsia="Times New Roman"/>
                <w:color w:val="000000"/>
              </w:rPr>
              <w:t xml:space="preserve"> - vykdytų </w:t>
            </w:r>
            <w:proofErr w:type="spellStart"/>
            <w:r>
              <w:rPr>
                <w:rFonts w:eastAsia="Times New Roman"/>
                <w:color w:val="000000"/>
              </w:rPr>
              <w:t>sveikatinimo</w:t>
            </w:r>
            <w:proofErr w:type="spellEnd"/>
            <w:r>
              <w:rPr>
                <w:rFonts w:eastAsia="Times New Roman"/>
                <w:color w:val="000000"/>
              </w:rPr>
              <w:t xml:space="preserve"> iniciatyvų,</w:t>
            </w:r>
            <w:r w:rsidR="00E95D5E">
              <w:rPr>
                <w:rFonts w:eastAsia="Times New Roman"/>
                <w:color w:val="000000"/>
              </w:rPr>
              <w:t xml:space="preserve"> prevencinių programų skaičius</w:t>
            </w:r>
            <w:r w:rsidR="00311AD0">
              <w:rPr>
                <w:rFonts w:eastAsia="Times New Roman"/>
                <w:color w:val="000000"/>
              </w:rPr>
              <w:t xml:space="preserve"> </w:t>
            </w:r>
            <w:r w:rsidR="00E95D5E">
              <w:rPr>
                <w:iCs/>
                <w:color w:val="000000"/>
                <w:shd w:val="clear" w:color="auto" w:fill="FFFFFF"/>
                <w:lang w:eastAsia="lt-LT"/>
              </w:rPr>
              <w:t>–</w:t>
            </w:r>
            <w:r w:rsidR="00311AD0">
              <w:rPr>
                <w:iCs/>
                <w:color w:val="000000"/>
                <w:shd w:val="clear" w:color="auto" w:fill="FFFFFF"/>
                <w:lang w:eastAsia="lt-LT"/>
              </w:rPr>
              <w:t xml:space="preserve"> </w:t>
            </w:r>
            <w:r w:rsidR="00DF3BDE">
              <w:rPr>
                <w:rFonts w:eastAsia="Times New Roman"/>
                <w:color w:val="000000"/>
                <w:lang w:val="en-US"/>
              </w:rPr>
              <w:t>1</w:t>
            </w:r>
            <w:r>
              <w:rPr>
                <w:rFonts w:eastAsia="Times New Roman"/>
                <w:color w:val="000000"/>
              </w:rPr>
              <w:t>;</w:t>
            </w:r>
          </w:p>
          <w:p w14:paraId="1C932593" w14:textId="77777777" w:rsidR="0028720D" w:rsidRDefault="0028720D">
            <w:pPr>
              <w:snapToGrid w:val="0"/>
              <w:jc w:val="both"/>
              <w:rPr>
                <w:rFonts w:eastAsia="Times New Roman"/>
                <w:color w:val="000000"/>
              </w:rPr>
            </w:pPr>
            <w:r>
              <w:rPr>
                <w:rFonts w:eastAsia="Times New Roman"/>
                <w:color w:val="000000"/>
              </w:rPr>
              <w:t xml:space="preserve"> - iš Visuomenės sveikatos rėmimo specialiosios programos lėšų finansuojamų </w:t>
            </w:r>
            <w:proofErr w:type="spellStart"/>
            <w:r>
              <w:rPr>
                <w:rFonts w:eastAsia="Times New Roman"/>
                <w:color w:val="000000"/>
              </w:rPr>
              <w:t>sve</w:t>
            </w:r>
            <w:r w:rsidR="00E95D5E">
              <w:rPr>
                <w:rFonts w:eastAsia="Times New Roman"/>
                <w:color w:val="000000"/>
              </w:rPr>
              <w:t>ikatinimo</w:t>
            </w:r>
            <w:proofErr w:type="spellEnd"/>
            <w:r w:rsidR="00E95D5E">
              <w:rPr>
                <w:rFonts w:eastAsia="Times New Roman"/>
                <w:color w:val="000000"/>
              </w:rPr>
              <w:t xml:space="preserve"> projektų skaičius</w:t>
            </w:r>
            <w:r w:rsidR="00311AD0">
              <w:rPr>
                <w:rFonts w:eastAsia="Times New Roman"/>
                <w:color w:val="000000"/>
              </w:rPr>
              <w:t xml:space="preserve"> </w:t>
            </w:r>
            <w:r w:rsidR="00782C8A">
              <w:rPr>
                <w:rFonts w:eastAsia="Times New Roman"/>
                <w:color w:val="000000"/>
              </w:rPr>
              <w:t>–</w:t>
            </w:r>
            <w:r w:rsidR="00311AD0">
              <w:rPr>
                <w:rFonts w:eastAsia="Times New Roman"/>
                <w:color w:val="000000"/>
              </w:rPr>
              <w:t xml:space="preserve"> 40</w:t>
            </w:r>
            <w:r>
              <w:rPr>
                <w:rFonts w:eastAsia="Times New Roman"/>
                <w:color w:val="000000"/>
              </w:rPr>
              <w:t>;</w:t>
            </w:r>
          </w:p>
          <w:p w14:paraId="1C932594" w14:textId="77777777" w:rsidR="00A07412" w:rsidRDefault="00AD6635" w:rsidP="00A07412">
            <w:pPr>
              <w:snapToGrid w:val="0"/>
              <w:spacing w:line="200" w:lineRule="atLeast"/>
              <w:jc w:val="both"/>
              <w:rPr>
                <w:rFonts w:eastAsia="Times New Roman" w:cs="Calibri"/>
                <w:iCs/>
                <w:color w:val="000000"/>
              </w:rPr>
            </w:pPr>
            <w:r>
              <w:rPr>
                <w:rFonts w:eastAsia="Times New Roman"/>
                <w:color w:val="000000"/>
              </w:rPr>
              <w:t xml:space="preserve">- </w:t>
            </w:r>
            <w:proofErr w:type="spellStart"/>
            <w:r w:rsidR="00544D0A">
              <w:rPr>
                <w:rFonts w:eastAsia="Times New Roman"/>
                <w:color w:val="000000"/>
              </w:rPr>
              <w:t>sveikatinimo</w:t>
            </w:r>
            <w:proofErr w:type="spellEnd"/>
            <w:r w:rsidR="00544D0A">
              <w:rPr>
                <w:rFonts w:eastAsia="Times New Roman"/>
                <w:color w:val="000000"/>
              </w:rPr>
              <w:t xml:space="preserve"> </w:t>
            </w:r>
            <w:r w:rsidR="00311AD0">
              <w:rPr>
                <w:rFonts w:eastAsia="Times New Roman"/>
                <w:color w:val="000000"/>
              </w:rPr>
              <w:t xml:space="preserve">investicinių </w:t>
            </w:r>
            <w:r w:rsidR="00544D0A">
              <w:rPr>
                <w:rFonts w:eastAsia="Times New Roman"/>
                <w:color w:val="000000"/>
              </w:rPr>
              <w:t xml:space="preserve">projektų, finansuojamų </w:t>
            </w:r>
            <w:r>
              <w:rPr>
                <w:rFonts w:eastAsia="Times New Roman" w:cs="Calibri"/>
                <w:iCs/>
                <w:color w:val="000000"/>
              </w:rPr>
              <w:t>2014-2020 metų Europos Sąjungos stru</w:t>
            </w:r>
            <w:r w:rsidR="00D47FEE">
              <w:rPr>
                <w:rFonts w:eastAsia="Times New Roman" w:cs="Calibri"/>
                <w:iCs/>
                <w:color w:val="000000"/>
              </w:rPr>
              <w:t>ktūrinių fondų</w:t>
            </w:r>
            <w:r>
              <w:rPr>
                <w:rFonts w:eastAsia="Times New Roman" w:cs="Calibri"/>
                <w:iCs/>
                <w:color w:val="000000"/>
              </w:rPr>
              <w:t xml:space="preserve"> lėšomis</w:t>
            </w:r>
            <w:r w:rsidR="00311AD0">
              <w:rPr>
                <w:rFonts w:eastAsia="Times New Roman" w:cs="Calibri"/>
                <w:iCs/>
                <w:color w:val="000000"/>
              </w:rPr>
              <w:t xml:space="preserve">, </w:t>
            </w:r>
            <w:r w:rsidR="00544D0A">
              <w:rPr>
                <w:rFonts w:eastAsia="Times New Roman" w:cs="Calibri"/>
                <w:iCs/>
                <w:color w:val="000000"/>
              </w:rPr>
              <w:t>skaičius</w:t>
            </w:r>
            <w:r w:rsidR="00311AD0">
              <w:rPr>
                <w:rFonts w:eastAsia="Times New Roman" w:cs="Calibri"/>
                <w:iCs/>
                <w:color w:val="000000"/>
              </w:rPr>
              <w:t xml:space="preserve"> </w:t>
            </w:r>
            <w:r w:rsidR="00544D0A">
              <w:rPr>
                <w:rFonts w:eastAsia="Times New Roman" w:cs="Calibri"/>
                <w:iCs/>
                <w:color w:val="000000"/>
              </w:rPr>
              <w:t>–</w:t>
            </w:r>
            <w:r w:rsidR="00311AD0">
              <w:rPr>
                <w:rFonts w:eastAsia="Times New Roman" w:cs="Calibri"/>
                <w:iCs/>
                <w:color w:val="000000"/>
              </w:rPr>
              <w:t xml:space="preserve"> </w:t>
            </w:r>
            <w:r>
              <w:rPr>
                <w:rFonts w:eastAsia="Times New Roman" w:cs="Calibri"/>
                <w:iCs/>
                <w:color w:val="000000"/>
              </w:rPr>
              <w:t>2</w:t>
            </w:r>
            <w:r w:rsidR="00A07412">
              <w:rPr>
                <w:rFonts w:eastAsia="Times New Roman" w:cs="Calibri"/>
                <w:iCs/>
                <w:color w:val="000000"/>
              </w:rPr>
              <w:t>.</w:t>
            </w:r>
          </w:p>
          <w:p w14:paraId="1C932595" w14:textId="77777777" w:rsidR="0028720D" w:rsidRPr="00A07412" w:rsidRDefault="0028720D" w:rsidP="00A07412">
            <w:pPr>
              <w:snapToGrid w:val="0"/>
              <w:spacing w:line="200" w:lineRule="atLeast"/>
              <w:jc w:val="both"/>
              <w:rPr>
                <w:rFonts w:eastAsia="Times New Roman" w:cs="Calibri"/>
                <w:iCs/>
                <w:color w:val="000000"/>
              </w:rPr>
            </w:pPr>
            <w:r>
              <w:rPr>
                <w:rFonts w:eastAsia="Times New Roman"/>
                <w:i/>
                <w:color w:val="000000"/>
              </w:rPr>
              <w:t>02.</w:t>
            </w:r>
            <w:r>
              <w:rPr>
                <w:rFonts w:eastAsia="Times New Roman"/>
                <w:color w:val="000000"/>
              </w:rPr>
              <w:t xml:space="preserve"> </w:t>
            </w:r>
            <w:r>
              <w:rPr>
                <w:rFonts w:eastAsia="Times New Roman"/>
                <w:i/>
                <w:iCs/>
                <w:color w:val="000000"/>
              </w:rPr>
              <w:t>Pritaikyti vandens telkinius rekreacijai ir sveikam žmonių poilsiui.</w:t>
            </w:r>
          </w:p>
          <w:p w14:paraId="1C932596" w14:textId="77777777" w:rsidR="0028720D" w:rsidRDefault="0028720D">
            <w:pPr>
              <w:jc w:val="both"/>
              <w:rPr>
                <w:rFonts w:eastAsia="Times New Roman"/>
                <w:color w:val="000000"/>
              </w:rPr>
            </w:pPr>
            <w:r>
              <w:rPr>
                <w:rFonts w:eastAsia="Times New Roman"/>
                <w:color w:val="000000"/>
              </w:rPr>
              <w:t>Maudyklų vandens kokybės stebėsena vykdoma pagal sudarytą maudyklų vandens kokybės tyrimų kalendorinį grafiką, ruošiamos duomenų rinkmenos apie maudyklų vandens charakteristikas. Maudymosi sezono metu informacijos teikimas visuomenei.</w:t>
            </w:r>
          </w:p>
          <w:p w14:paraId="1C932597" w14:textId="77777777" w:rsidR="0028720D" w:rsidRDefault="0028720D">
            <w:pPr>
              <w:snapToGrid w:val="0"/>
              <w:jc w:val="both"/>
              <w:rPr>
                <w:rFonts w:eastAsia="Times New Roman"/>
                <w:color w:val="000000"/>
                <w:u w:val="single"/>
              </w:rPr>
            </w:pPr>
            <w:r>
              <w:rPr>
                <w:rFonts w:eastAsia="Times New Roman"/>
                <w:color w:val="000000"/>
                <w:u w:val="single"/>
              </w:rPr>
              <w:t>Produkto vertinimo kriterijai:</w:t>
            </w:r>
          </w:p>
          <w:p w14:paraId="1C932598" w14:textId="50F7E299" w:rsidR="0028720D" w:rsidRDefault="0028720D">
            <w:pPr>
              <w:tabs>
                <w:tab w:val="left" w:pos="0"/>
              </w:tabs>
              <w:snapToGrid w:val="0"/>
              <w:jc w:val="both"/>
              <w:rPr>
                <w:rFonts w:eastAsia="Times New Roman"/>
                <w:color w:val="000000"/>
              </w:rPr>
            </w:pPr>
            <w:r>
              <w:rPr>
                <w:rFonts w:eastAsia="Times New Roman"/>
                <w:color w:val="000000"/>
              </w:rPr>
              <w:t>- vandens kokybės stebėsenos ir info</w:t>
            </w:r>
            <w:r w:rsidR="00E95D5E">
              <w:rPr>
                <w:rFonts w:eastAsia="Times New Roman"/>
                <w:color w:val="000000"/>
              </w:rPr>
              <w:t>rmacijos sklaidos užtikrinimas</w:t>
            </w:r>
            <w:r w:rsidR="009E3FEF">
              <w:rPr>
                <w:rFonts w:eastAsia="Times New Roman"/>
                <w:color w:val="000000"/>
              </w:rPr>
              <w:t xml:space="preserve"> </w:t>
            </w:r>
            <w:r w:rsidR="00E95D5E">
              <w:rPr>
                <w:iCs/>
                <w:color w:val="000000"/>
                <w:shd w:val="clear" w:color="auto" w:fill="FFFFFF"/>
                <w:lang w:eastAsia="lt-LT"/>
              </w:rPr>
              <w:t>–</w:t>
            </w:r>
            <w:r w:rsidR="009E3FEF">
              <w:rPr>
                <w:iCs/>
                <w:color w:val="000000"/>
                <w:shd w:val="clear" w:color="auto" w:fill="FFFFFF"/>
                <w:lang w:eastAsia="lt-LT"/>
              </w:rPr>
              <w:t xml:space="preserve"> </w:t>
            </w:r>
            <w:r>
              <w:rPr>
                <w:rFonts w:eastAsia="Times New Roman"/>
                <w:color w:val="000000"/>
              </w:rPr>
              <w:t>100 proc.;</w:t>
            </w:r>
          </w:p>
          <w:p w14:paraId="1C932599" w14:textId="77777777" w:rsidR="0028720D" w:rsidRDefault="0028720D">
            <w:pPr>
              <w:tabs>
                <w:tab w:val="left" w:pos="0"/>
              </w:tabs>
              <w:snapToGrid w:val="0"/>
              <w:jc w:val="both"/>
              <w:rPr>
                <w:rFonts w:eastAsia="Times New Roman"/>
                <w:color w:val="000000"/>
              </w:rPr>
            </w:pPr>
            <w:r>
              <w:rPr>
                <w:rFonts w:eastAsia="Times New Roman"/>
                <w:color w:val="000000"/>
              </w:rPr>
              <w:t xml:space="preserve"> - paruošta ir viešinama duomenų rinkmena apie Šiaulių miesto ma</w:t>
            </w:r>
            <w:r w:rsidR="00DC433A">
              <w:rPr>
                <w:rFonts w:eastAsia="Times New Roman"/>
                <w:color w:val="000000"/>
              </w:rPr>
              <w:t xml:space="preserve">udyklų vandens charakteristikas </w:t>
            </w:r>
            <w:r w:rsidR="00B81E32" w:rsidRPr="009F3C18">
              <w:rPr>
                <w:rFonts w:eastAsia="Times New Roman"/>
                <w:color w:val="000000"/>
              </w:rPr>
              <w:t>– 1.</w:t>
            </w:r>
          </w:p>
          <w:p w14:paraId="1C93259A" w14:textId="77777777" w:rsidR="0028720D" w:rsidRDefault="0028720D">
            <w:pPr>
              <w:snapToGrid w:val="0"/>
              <w:jc w:val="both"/>
              <w:rPr>
                <w:rFonts w:eastAsia="Times New Roman"/>
                <w:i/>
                <w:iCs/>
                <w:color w:val="000000"/>
              </w:rPr>
            </w:pPr>
            <w:r>
              <w:rPr>
                <w:rFonts w:eastAsia="Times New Roman"/>
                <w:i/>
                <w:color w:val="000000"/>
              </w:rPr>
              <w:t>03.</w:t>
            </w:r>
            <w:r>
              <w:rPr>
                <w:rFonts w:eastAsia="Times New Roman"/>
                <w:color w:val="000000"/>
              </w:rPr>
              <w:t xml:space="preserve"> </w:t>
            </w:r>
            <w:r>
              <w:rPr>
                <w:rFonts w:eastAsia="Times New Roman"/>
                <w:i/>
                <w:iCs/>
                <w:color w:val="000000"/>
              </w:rPr>
              <w:t>Vystyti Visuomenės sveikatos biuro veiklą.</w:t>
            </w:r>
          </w:p>
          <w:p w14:paraId="1C93259B" w14:textId="77777777" w:rsidR="00F04C46" w:rsidRDefault="0028720D">
            <w:pPr>
              <w:snapToGrid w:val="0"/>
              <w:jc w:val="both"/>
            </w:pPr>
            <w:r>
              <w:rPr>
                <w:rFonts w:eastAsia="Times New Roman"/>
                <w:color w:val="000000"/>
              </w:rPr>
              <w:t>Biuro veikla vystoma vykdant</w:t>
            </w:r>
            <w:r>
              <w:rPr>
                <w:color w:val="000000"/>
              </w:rPr>
              <w:t xml:space="preserve"> </w:t>
            </w:r>
            <w:r w:rsidR="00842F8D">
              <w:t>visuomenės sveikatos priežiūrą ikimokyklinio ugdymo</w:t>
            </w:r>
            <w:r w:rsidR="00E23A41">
              <w:t xml:space="preserve"> įstaigose  ir</w:t>
            </w:r>
            <w:r w:rsidR="00842F8D">
              <w:t xml:space="preserve"> bendrojo lavinimo mokyklose</w:t>
            </w:r>
            <w:r>
              <w:t xml:space="preserve">, </w:t>
            </w:r>
            <w:r w:rsidR="00842F8D">
              <w:t>visuomenės sveikatos stiprinimą ir visuomenės sveikatos stebėseną</w:t>
            </w:r>
            <w:r>
              <w:t>,</w:t>
            </w:r>
            <w:r w:rsidR="00842F8D">
              <w:t xml:space="preserve"> privalomuosius sveikatos mokymus.</w:t>
            </w:r>
          </w:p>
          <w:p w14:paraId="1C93259C" w14:textId="77777777" w:rsidR="0028720D" w:rsidRPr="008E590F" w:rsidRDefault="0028720D">
            <w:pPr>
              <w:snapToGrid w:val="0"/>
              <w:jc w:val="both"/>
              <w:rPr>
                <w:rFonts w:eastAsia="Times New Roman"/>
                <w:u w:val="single"/>
              </w:rPr>
            </w:pPr>
            <w:r w:rsidRPr="008E590F">
              <w:rPr>
                <w:rFonts w:eastAsia="Times New Roman"/>
                <w:u w:val="single"/>
              </w:rPr>
              <w:t>Produkto vertinimo kriterijai:</w:t>
            </w:r>
          </w:p>
          <w:p w14:paraId="1C93259D" w14:textId="7AA7AC51" w:rsidR="0028720D" w:rsidRDefault="0028720D">
            <w:pPr>
              <w:snapToGrid w:val="0"/>
              <w:jc w:val="both"/>
              <w:rPr>
                <w:rFonts w:eastAsia="Times New Roman"/>
                <w:color w:val="000000"/>
              </w:rPr>
            </w:pPr>
            <w:r>
              <w:rPr>
                <w:rFonts w:eastAsia="Times New Roman"/>
                <w:color w:val="000000"/>
              </w:rPr>
              <w:t xml:space="preserve"> -</w:t>
            </w:r>
            <w:r w:rsidR="00F04C46">
              <w:rPr>
                <w:rFonts w:eastAsia="Times New Roman"/>
                <w:color w:val="000000"/>
              </w:rPr>
              <w:t xml:space="preserve"> s</w:t>
            </w:r>
            <w:r w:rsidR="00F04C46" w:rsidRPr="00F04C46">
              <w:rPr>
                <w:rFonts w:eastAsia="Times New Roman"/>
                <w:color w:val="000000"/>
              </w:rPr>
              <w:t>tebėsenos ataskaitos ir pasiūlymų dėl gyventojų sveikatos būklės gerinimo skaičius</w:t>
            </w:r>
            <w:r w:rsidR="009E3FEF">
              <w:rPr>
                <w:rFonts w:eastAsia="Times New Roman"/>
                <w:color w:val="000000"/>
              </w:rPr>
              <w:t xml:space="preserve"> </w:t>
            </w:r>
            <w:r w:rsidR="00E95D5E">
              <w:rPr>
                <w:iCs/>
                <w:color w:val="000000"/>
                <w:shd w:val="clear" w:color="auto" w:fill="FFFFFF"/>
                <w:lang w:eastAsia="lt-LT"/>
              </w:rPr>
              <w:t>–</w:t>
            </w:r>
            <w:r w:rsidR="009E3FEF">
              <w:rPr>
                <w:iCs/>
                <w:color w:val="000000"/>
                <w:shd w:val="clear" w:color="auto" w:fill="FFFFFF"/>
                <w:lang w:eastAsia="lt-LT"/>
              </w:rPr>
              <w:t xml:space="preserve"> </w:t>
            </w:r>
            <w:r w:rsidR="003D65E7">
              <w:rPr>
                <w:rFonts w:eastAsia="Times New Roman"/>
                <w:color w:val="000000"/>
              </w:rPr>
              <w:t>1;</w:t>
            </w:r>
          </w:p>
          <w:p w14:paraId="1C93259E" w14:textId="59F32C2E" w:rsidR="00F04C46" w:rsidRDefault="00F04C46">
            <w:pPr>
              <w:snapToGrid w:val="0"/>
              <w:jc w:val="both"/>
              <w:rPr>
                <w:rFonts w:eastAsia="Times New Roman"/>
                <w:color w:val="000000"/>
              </w:rPr>
            </w:pPr>
            <w:r>
              <w:rPr>
                <w:rFonts w:eastAsia="Times New Roman"/>
                <w:color w:val="000000"/>
              </w:rPr>
              <w:t xml:space="preserve"> - p</w:t>
            </w:r>
            <w:r w:rsidRPr="00F04C46">
              <w:rPr>
                <w:rFonts w:eastAsia="Times New Roman"/>
                <w:color w:val="000000"/>
              </w:rPr>
              <w:t>arengtų informacinių pranešimų, straipsnių skaičius 1000 gyv.</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0,8;</w:t>
            </w:r>
          </w:p>
          <w:p w14:paraId="1C93259F" w14:textId="5A8CA929" w:rsidR="00F04C46" w:rsidRDefault="00F04C46">
            <w:pPr>
              <w:snapToGrid w:val="0"/>
              <w:jc w:val="both"/>
              <w:rPr>
                <w:rFonts w:eastAsia="Times New Roman"/>
                <w:color w:val="000000"/>
              </w:rPr>
            </w:pPr>
            <w:r>
              <w:rPr>
                <w:rFonts w:eastAsia="Times New Roman"/>
                <w:color w:val="000000"/>
              </w:rPr>
              <w:t xml:space="preserve"> - </w:t>
            </w:r>
            <w:proofErr w:type="spellStart"/>
            <w:r>
              <w:rPr>
                <w:rFonts w:eastAsia="Times New Roman"/>
                <w:color w:val="000000"/>
              </w:rPr>
              <w:t>s</w:t>
            </w:r>
            <w:r w:rsidRPr="00F04C46">
              <w:rPr>
                <w:rFonts w:eastAsia="Times New Roman"/>
                <w:color w:val="000000"/>
              </w:rPr>
              <w:t>veikatinimo</w:t>
            </w:r>
            <w:proofErr w:type="spellEnd"/>
            <w:r w:rsidRPr="00F04C46">
              <w:rPr>
                <w:rFonts w:eastAsia="Times New Roman"/>
                <w:color w:val="000000"/>
              </w:rPr>
              <w:t xml:space="preserve"> renginių skaičius 1000 gyv.</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0,3;</w:t>
            </w:r>
          </w:p>
          <w:p w14:paraId="1C9325A0" w14:textId="4E09B1AA" w:rsidR="00F04C46" w:rsidRDefault="00F04C46">
            <w:pPr>
              <w:snapToGrid w:val="0"/>
              <w:jc w:val="both"/>
              <w:rPr>
                <w:rFonts w:eastAsia="Times New Roman"/>
                <w:color w:val="000000"/>
              </w:rPr>
            </w:pPr>
            <w:r>
              <w:rPr>
                <w:rFonts w:eastAsia="Times New Roman"/>
                <w:color w:val="000000"/>
              </w:rPr>
              <w:t xml:space="preserve"> - </w:t>
            </w:r>
            <w:proofErr w:type="spellStart"/>
            <w:r>
              <w:rPr>
                <w:rFonts w:eastAsia="Times New Roman"/>
                <w:color w:val="000000"/>
              </w:rPr>
              <w:t>s</w:t>
            </w:r>
            <w:r w:rsidRPr="00F04C46">
              <w:rPr>
                <w:rFonts w:eastAsia="Times New Roman"/>
                <w:color w:val="000000"/>
              </w:rPr>
              <w:t>veikatinimo</w:t>
            </w:r>
            <w:proofErr w:type="spellEnd"/>
            <w:r w:rsidRPr="00F04C46">
              <w:rPr>
                <w:rFonts w:eastAsia="Times New Roman"/>
                <w:color w:val="000000"/>
              </w:rPr>
              <w:t xml:space="preserve"> renginiuose dalyvavusių asmenų skaičius 1000 gyv.</w:t>
            </w:r>
            <w:r w:rsidR="006D5032">
              <w:rPr>
                <w:rFonts w:eastAsia="Times New Roman"/>
                <w:color w:val="000000"/>
              </w:rPr>
              <w:t xml:space="preserve"> </w:t>
            </w:r>
            <w:r w:rsidR="00E95D5E">
              <w:rPr>
                <w:iCs/>
                <w:color w:val="000000"/>
                <w:shd w:val="clear" w:color="auto" w:fill="FFFFFF"/>
                <w:lang w:eastAsia="lt-LT"/>
              </w:rPr>
              <w:t>–</w:t>
            </w:r>
            <w:r w:rsidR="006D5032">
              <w:rPr>
                <w:iCs/>
                <w:color w:val="000000"/>
                <w:shd w:val="clear" w:color="auto" w:fill="FFFFFF"/>
                <w:lang w:eastAsia="lt-LT"/>
              </w:rPr>
              <w:t xml:space="preserve"> </w:t>
            </w:r>
            <w:r w:rsidR="003D65E7">
              <w:rPr>
                <w:rFonts w:eastAsia="Times New Roman"/>
                <w:color w:val="000000"/>
              </w:rPr>
              <w:t>35;</w:t>
            </w:r>
          </w:p>
          <w:p w14:paraId="1C9325A1" w14:textId="22B995A1" w:rsidR="00F04C46" w:rsidRDefault="00F04C46">
            <w:pPr>
              <w:snapToGrid w:val="0"/>
              <w:jc w:val="both"/>
              <w:rPr>
                <w:rFonts w:eastAsia="Times New Roman"/>
                <w:color w:val="000000"/>
              </w:rPr>
            </w:pPr>
            <w:r>
              <w:rPr>
                <w:rFonts w:eastAsia="Times New Roman"/>
                <w:color w:val="000000"/>
              </w:rPr>
              <w:t xml:space="preserve"> - k</w:t>
            </w:r>
            <w:r w:rsidRPr="00F04C46">
              <w:rPr>
                <w:rFonts w:eastAsia="Times New Roman"/>
                <w:color w:val="000000"/>
              </w:rPr>
              <w:t>onsultavimo paslaugų skaičius 1000 gyv.</w:t>
            </w:r>
            <w:r w:rsidR="006D5032">
              <w:rPr>
                <w:rFonts w:eastAsia="Times New Roman"/>
                <w:color w:val="000000"/>
              </w:rPr>
              <w:t xml:space="preserve"> </w:t>
            </w:r>
            <w:r w:rsidR="00E95D5E">
              <w:rPr>
                <w:iCs/>
                <w:color w:val="000000"/>
                <w:shd w:val="clear" w:color="auto" w:fill="FFFFFF"/>
                <w:lang w:eastAsia="lt-LT"/>
              </w:rPr>
              <w:t>–</w:t>
            </w:r>
            <w:r w:rsidR="006D5032">
              <w:rPr>
                <w:iCs/>
                <w:color w:val="000000"/>
                <w:shd w:val="clear" w:color="auto" w:fill="FFFFFF"/>
                <w:lang w:eastAsia="lt-LT"/>
              </w:rPr>
              <w:t xml:space="preserve"> </w:t>
            </w:r>
            <w:r w:rsidR="003D65E7">
              <w:rPr>
                <w:rFonts w:eastAsia="Times New Roman"/>
                <w:color w:val="000000"/>
              </w:rPr>
              <w:t>2;</w:t>
            </w:r>
          </w:p>
          <w:p w14:paraId="1C9325A2" w14:textId="63E5B382" w:rsidR="00F04C46" w:rsidRDefault="00F04C46">
            <w:pPr>
              <w:snapToGrid w:val="0"/>
              <w:jc w:val="both"/>
              <w:rPr>
                <w:rFonts w:eastAsia="Times New Roman"/>
                <w:color w:val="000000"/>
              </w:rPr>
            </w:pPr>
            <w:r>
              <w:rPr>
                <w:rFonts w:eastAsia="Times New Roman"/>
                <w:color w:val="000000"/>
              </w:rPr>
              <w:t xml:space="preserve"> - p</w:t>
            </w:r>
            <w:r w:rsidRPr="00F04C46">
              <w:rPr>
                <w:rFonts w:eastAsia="Times New Roman"/>
                <w:color w:val="000000"/>
              </w:rPr>
              <w:t>ravestų priva</w:t>
            </w:r>
            <w:r w:rsidR="003D65E7">
              <w:rPr>
                <w:rFonts w:eastAsia="Times New Roman"/>
                <w:color w:val="000000"/>
              </w:rPr>
              <w:t>lo</w:t>
            </w:r>
            <w:r w:rsidR="00E95D5E">
              <w:rPr>
                <w:rFonts w:eastAsia="Times New Roman"/>
                <w:color w:val="000000"/>
              </w:rPr>
              <w:t>mųjų sveikatos mokymų skaičius</w:t>
            </w:r>
            <w:r w:rsidR="006D5032">
              <w:rPr>
                <w:rFonts w:eastAsia="Times New Roman"/>
                <w:color w:val="000000"/>
              </w:rPr>
              <w:t xml:space="preserve"> </w:t>
            </w:r>
            <w:r w:rsidR="00E95D5E">
              <w:rPr>
                <w:iCs/>
                <w:color w:val="000000"/>
                <w:shd w:val="clear" w:color="auto" w:fill="FFFFFF"/>
                <w:lang w:eastAsia="lt-LT"/>
              </w:rPr>
              <w:t>–</w:t>
            </w:r>
            <w:r w:rsidR="006D5032">
              <w:rPr>
                <w:iCs/>
                <w:color w:val="000000"/>
                <w:shd w:val="clear" w:color="auto" w:fill="FFFFFF"/>
                <w:lang w:eastAsia="lt-LT"/>
              </w:rPr>
              <w:t xml:space="preserve"> </w:t>
            </w:r>
            <w:r w:rsidR="003D65E7">
              <w:rPr>
                <w:rFonts w:eastAsia="Times New Roman"/>
                <w:color w:val="000000"/>
              </w:rPr>
              <w:t>200;</w:t>
            </w:r>
          </w:p>
          <w:p w14:paraId="1C9325A3" w14:textId="56E0C7D5" w:rsidR="00842F8D" w:rsidRDefault="00842F8D">
            <w:pPr>
              <w:snapToGrid w:val="0"/>
              <w:jc w:val="both"/>
              <w:rPr>
                <w:rFonts w:eastAsia="Times New Roman"/>
                <w:color w:val="000000"/>
              </w:rPr>
            </w:pPr>
            <w:r>
              <w:rPr>
                <w:rFonts w:eastAsia="Times New Roman"/>
                <w:color w:val="000000"/>
              </w:rPr>
              <w:t xml:space="preserve"> - s</w:t>
            </w:r>
            <w:r w:rsidRPr="00842F8D">
              <w:rPr>
                <w:rFonts w:eastAsia="Times New Roman"/>
                <w:color w:val="000000"/>
              </w:rPr>
              <w:t>uteiktų konsultac</w:t>
            </w:r>
            <w:r w:rsidR="003D65E7">
              <w:rPr>
                <w:rFonts w:eastAsia="Times New Roman"/>
                <w:color w:val="000000"/>
              </w:rPr>
              <w:t>i</w:t>
            </w:r>
            <w:r w:rsidR="00E95D5E">
              <w:rPr>
                <w:rFonts w:eastAsia="Times New Roman"/>
                <w:color w:val="000000"/>
              </w:rPr>
              <w:t>jų mokiniams skaičius 1000 mok</w:t>
            </w:r>
            <w:r w:rsidR="00E23A41">
              <w:rPr>
                <w:rFonts w:eastAsia="Times New Roman"/>
                <w:color w:val="000000"/>
              </w:rPr>
              <w:t>.</w:t>
            </w:r>
            <w:r w:rsidR="006D5032">
              <w:rPr>
                <w:rFonts w:eastAsia="Times New Roman"/>
                <w:color w:val="000000"/>
              </w:rPr>
              <w:t xml:space="preserve"> </w:t>
            </w:r>
            <w:r w:rsidR="00E95D5E">
              <w:rPr>
                <w:iCs/>
                <w:color w:val="000000"/>
                <w:shd w:val="clear" w:color="auto" w:fill="FFFFFF"/>
                <w:lang w:eastAsia="lt-LT"/>
              </w:rPr>
              <w:t>–</w:t>
            </w:r>
            <w:r w:rsidR="006D5032">
              <w:rPr>
                <w:iCs/>
                <w:color w:val="000000"/>
                <w:shd w:val="clear" w:color="auto" w:fill="FFFFFF"/>
                <w:lang w:eastAsia="lt-LT"/>
              </w:rPr>
              <w:t xml:space="preserve"> </w:t>
            </w:r>
            <w:r w:rsidR="003D65E7">
              <w:rPr>
                <w:rFonts w:eastAsia="Times New Roman"/>
                <w:color w:val="000000"/>
              </w:rPr>
              <w:t>200;</w:t>
            </w:r>
          </w:p>
          <w:p w14:paraId="1C9325A4" w14:textId="463C9521" w:rsidR="00842F8D" w:rsidRDefault="00842F8D">
            <w:pPr>
              <w:snapToGrid w:val="0"/>
              <w:jc w:val="both"/>
              <w:rPr>
                <w:rFonts w:eastAsia="Times New Roman"/>
                <w:color w:val="000000"/>
              </w:rPr>
            </w:pPr>
            <w:r>
              <w:rPr>
                <w:rFonts w:eastAsia="Times New Roman"/>
                <w:color w:val="000000"/>
              </w:rPr>
              <w:t xml:space="preserve"> - v</w:t>
            </w:r>
            <w:r w:rsidRPr="00842F8D">
              <w:rPr>
                <w:rFonts w:eastAsia="Times New Roman"/>
                <w:color w:val="000000"/>
              </w:rPr>
              <w:t>aikų dalis, kurių tėvai buvo konsultuojami (proc.)</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20 (ikimokyklinio ugdymo įstaigose), 5 (bendrojo lavinimo mokyklose);</w:t>
            </w:r>
          </w:p>
          <w:p w14:paraId="1C9325A5" w14:textId="218AB957" w:rsidR="00842F8D" w:rsidRDefault="00842F8D">
            <w:pPr>
              <w:snapToGrid w:val="0"/>
              <w:jc w:val="both"/>
              <w:rPr>
                <w:rFonts w:eastAsia="Times New Roman"/>
                <w:color w:val="000000"/>
              </w:rPr>
            </w:pPr>
            <w:r>
              <w:rPr>
                <w:rFonts w:eastAsia="Times New Roman"/>
                <w:color w:val="000000"/>
              </w:rPr>
              <w:t xml:space="preserve"> - o</w:t>
            </w:r>
            <w:r w:rsidRPr="00842F8D">
              <w:rPr>
                <w:rFonts w:eastAsia="Times New Roman"/>
                <w:color w:val="000000"/>
              </w:rPr>
              <w:t xml:space="preserve">rganizuotų </w:t>
            </w:r>
            <w:proofErr w:type="spellStart"/>
            <w:r w:rsidRPr="00842F8D">
              <w:rPr>
                <w:rFonts w:eastAsia="Times New Roman"/>
                <w:color w:val="000000"/>
              </w:rPr>
              <w:t>sveikatinimo</w:t>
            </w:r>
            <w:proofErr w:type="spellEnd"/>
            <w:r w:rsidRPr="00842F8D">
              <w:rPr>
                <w:rFonts w:eastAsia="Times New Roman"/>
                <w:color w:val="000000"/>
              </w:rPr>
              <w:t xml:space="preserve"> renginių skaičius 1000 mok.</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 xml:space="preserve">40 </w:t>
            </w:r>
            <w:r w:rsidR="003D65E7" w:rsidRPr="003D65E7">
              <w:rPr>
                <w:rFonts w:eastAsia="Times New Roman"/>
                <w:color w:val="000000"/>
              </w:rPr>
              <w:t>(ikimokyklinio ugdymo įstaigose)</w:t>
            </w:r>
            <w:r w:rsidR="003D65E7">
              <w:rPr>
                <w:rFonts w:eastAsia="Times New Roman"/>
                <w:color w:val="000000"/>
              </w:rPr>
              <w:t xml:space="preserve">, 70 </w:t>
            </w:r>
            <w:r w:rsidR="003D65E7" w:rsidRPr="003D65E7">
              <w:rPr>
                <w:rFonts w:eastAsia="Times New Roman"/>
                <w:color w:val="000000"/>
              </w:rPr>
              <w:t>(bendrojo lavinimo mokyklose);</w:t>
            </w:r>
          </w:p>
          <w:p w14:paraId="1C9325A6" w14:textId="1255E37C" w:rsidR="00842F8D" w:rsidRDefault="00842F8D">
            <w:pPr>
              <w:snapToGrid w:val="0"/>
              <w:jc w:val="both"/>
              <w:rPr>
                <w:rFonts w:eastAsia="Times New Roman"/>
                <w:color w:val="000000"/>
              </w:rPr>
            </w:pPr>
            <w:r>
              <w:rPr>
                <w:rFonts w:eastAsia="Times New Roman"/>
                <w:color w:val="000000"/>
              </w:rPr>
              <w:t xml:space="preserve"> - </w:t>
            </w:r>
            <w:r w:rsidR="00A96DA4">
              <w:rPr>
                <w:rFonts w:eastAsia="Times New Roman"/>
                <w:color w:val="000000"/>
              </w:rPr>
              <w:t>s</w:t>
            </w:r>
            <w:r w:rsidR="00A96DA4" w:rsidRPr="00A96DA4">
              <w:rPr>
                <w:rFonts w:eastAsia="Times New Roman"/>
                <w:color w:val="000000"/>
              </w:rPr>
              <w:t>veikatingumo renginiuose  dalyvavusių mokinių skaičius 1000 mok.</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 xml:space="preserve">715 </w:t>
            </w:r>
            <w:r w:rsidR="003D65E7" w:rsidRPr="003D65E7">
              <w:rPr>
                <w:rFonts w:eastAsia="Times New Roman"/>
                <w:color w:val="000000"/>
              </w:rPr>
              <w:t>(ikimokyklinio ugdymo įstaigose)</w:t>
            </w:r>
            <w:r w:rsidR="003D65E7">
              <w:rPr>
                <w:rFonts w:eastAsia="Times New Roman"/>
                <w:color w:val="000000"/>
              </w:rPr>
              <w:t>, 2100</w:t>
            </w:r>
            <w:r w:rsidR="00164428">
              <w:rPr>
                <w:rFonts w:eastAsia="Times New Roman"/>
                <w:color w:val="000000"/>
              </w:rPr>
              <w:t xml:space="preserve"> (bendrojo lavinimo mokyklose).</w:t>
            </w:r>
          </w:p>
          <w:p w14:paraId="1C9325A7" w14:textId="77777777" w:rsidR="0028720D" w:rsidRDefault="0028720D">
            <w:pPr>
              <w:tabs>
                <w:tab w:val="left" w:pos="360"/>
              </w:tabs>
              <w:snapToGrid w:val="0"/>
              <w:jc w:val="both"/>
              <w:rPr>
                <w:rFonts w:eastAsia="Times New Roman"/>
                <w:color w:val="000000"/>
              </w:rPr>
            </w:pPr>
            <w:r>
              <w:rPr>
                <w:rFonts w:eastAsia="Times New Roman"/>
                <w:i/>
                <w:color w:val="000000"/>
              </w:rPr>
              <w:t>04. Užtikrinti sveikatos priežiūrą kitų steigėjų mokyklose.</w:t>
            </w:r>
            <w:r>
              <w:rPr>
                <w:rFonts w:eastAsia="Times New Roman"/>
                <w:color w:val="000000"/>
              </w:rPr>
              <w:t xml:space="preserve"> </w:t>
            </w:r>
          </w:p>
          <w:p w14:paraId="1C9325A8" w14:textId="77777777" w:rsidR="00BD37AB" w:rsidRDefault="0028720D">
            <w:pPr>
              <w:tabs>
                <w:tab w:val="left" w:pos="360"/>
              </w:tabs>
              <w:snapToGrid w:val="0"/>
              <w:jc w:val="both"/>
              <w:rPr>
                <w:rFonts w:eastAsia="Times New Roman"/>
                <w:color w:val="000000"/>
              </w:rPr>
            </w:pPr>
            <w:r>
              <w:rPr>
                <w:rFonts w:eastAsia="Times New Roman"/>
                <w:color w:val="000000"/>
              </w:rPr>
              <w:lastRenderedPageBreak/>
              <w:t>Teikti visuomenės sveikatos priežiūros pas</w:t>
            </w:r>
            <w:r w:rsidR="00E23A41">
              <w:rPr>
                <w:rFonts w:eastAsia="Times New Roman"/>
                <w:color w:val="000000"/>
              </w:rPr>
              <w:t>laugas profesinio mokymo įstaigose</w:t>
            </w:r>
            <w:r w:rsidR="00164428">
              <w:rPr>
                <w:rFonts w:eastAsia="Times New Roman"/>
                <w:color w:val="000000"/>
              </w:rPr>
              <w:t>.</w:t>
            </w:r>
          </w:p>
          <w:p w14:paraId="1C9325A9" w14:textId="77777777" w:rsidR="0028720D" w:rsidRPr="008E590F" w:rsidRDefault="0028720D">
            <w:pPr>
              <w:snapToGrid w:val="0"/>
              <w:jc w:val="both"/>
              <w:rPr>
                <w:rFonts w:eastAsia="Times New Roman"/>
                <w:u w:val="single"/>
              </w:rPr>
            </w:pPr>
            <w:r w:rsidRPr="008E590F">
              <w:rPr>
                <w:rFonts w:eastAsia="Times New Roman"/>
                <w:u w:val="single"/>
              </w:rPr>
              <w:t>Produkto vertinimo kriterijai:</w:t>
            </w:r>
          </w:p>
          <w:p w14:paraId="1C9325AA" w14:textId="2C0EA982" w:rsidR="0028720D" w:rsidRDefault="0028720D">
            <w:pPr>
              <w:tabs>
                <w:tab w:val="left" w:pos="360"/>
              </w:tabs>
              <w:snapToGrid w:val="0"/>
              <w:ind w:left="60"/>
              <w:rPr>
                <w:rFonts w:eastAsia="Times New Roman"/>
                <w:color w:val="000000"/>
              </w:rPr>
            </w:pPr>
            <w:r>
              <w:rPr>
                <w:rFonts w:eastAsia="Times New Roman"/>
                <w:color w:val="000000"/>
              </w:rPr>
              <w:t xml:space="preserve">-  </w:t>
            </w:r>
            <w:r w:rsidR="00842F8D">
              <w:rPr>
                <w:rFonts w:eastAsia="Times New Roman"/>
                <w:color w:val="000000"/>
              </w:rPr>
              <w:t>s</w:t>
            </w:r>
            <w:r w:rsidR="00842F8D" w:rsidRPr="00842F8D">
              <w:rPr>
                <w:rFonts w:eastAsia="Times New Roman"/>
                <w:color w:val="000000"/>
              </w:rPr>
              <w:t>uteiktų konsultacijų mokiniams skaičius 1000 mok</w:t>
            </w:r>
            <w:r w:rsidR="00842F8D">
              <w:rPr>
                <w:rFonts w:eastAsia="Times New Roman"/>
                <w:color w:val="000000"/>
              </w:rPr>
              <w:t>.</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840;</w:t>
            </w:r>
          </w:p>
          <w:p w14:paraId="1C9325AB" w14:textId="4232C12D" w:rsidR="008E590F" w:rsidRDefault="008E590F">
            <w:pPr>
              <w:tabs>
                <w:tab w:val="left" w:pos="360"/>
              </w:tabs>
              <w:snapToGrid w:val="0"/>
              <w:ind w:left="60"/>
              <w:rPr>
                <w:rFonts w:eastAsia="Times New Roman"/>
                <w:color w:val="000000"/>
              </w:rPr>
            </w:pPr>
            <w:r>
              <w:rPr>
                <w:rFonts w:eastAsia="Times New Roman"/>
                <w:color w:val="000000"/>
              </w:rPr>
              <w:t>- v</w:t>
            </w:r>
            <w:r w:rsidRPr="008E590F">
              <w:rPr>
                <w:rFonts w:eastAsia="Times New Roman"/>
                <w:color w:val="000000"/>
              </w:rPr>
              <w:t>aikų dalis, kurių tėvai buvo konsultuojami (proc.)</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 xml:space="preserve">10; </w:t>
            </w:r>
          </w:p>
          <w:p w14:paraId="1C9325AC" w14:textId="4D4C2AC3" w:rsidR="00842F8D" w:rsidRDefault="00842F8D">
            <w:pPr>
              <w:tabs>
                <w:tab w:val="left" w:pos="360"/>
              </w:tabs>
              <w:snapToGrid w:val="0"/>
              <w:ind w:left="60"/>
              <w:rPr>
                <w:rFonts w:eastAsia="Times New Roman"/>
                <w:color w:val="000000"/>
              </w:rPr>
            </w:pPr>
            <w:r>
              <w:rPr>
                <w:rFonts w:eastAsia="Times New Roman"/>
                <w:color w:val="000000"/>
              </w:rPr>
              <w:t>- o</w:t>
            </w:r>
            <w:r w:rsidRPr="00842F8D">
              <w:rPr>
                <w:rFonts w:eastAsia="Times New Roman"/>
                <w:color w:val="000000"/>
              </w:rPr>
              <w:t xml:space="preserve">rganizuotų </w:t>
            </w:r>
            <w:proofErr w:type="spellStart"/>
            <w:r w:rsidRPr="00842F8D">
              <w:rPr>
                <w:rFonts w:eastAsia="Times New Roman"/>
                <w:color w:val="000000"/>
              </w:rPr>
              <w:t>sveikatinimo</w:t>
            </w:r>
            <w:proofErr w:type="spellEnd"/>
            <w:r w:rsidRPr="00842F8D">
              <w:rPr>
                <w:rFonts w:eastAsia="Times New Roman"/>
                <w:color w:val="000000"/>
              </w:rPr>
              <w:t xml:space="preserve"> renginių skaičius 1000 mok.</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 xml:space="preserve">50; </w:t>
            </w:r>
          </w:p>
          <w:p w14:paraId="1C9325AE" w14:textId="7988AD47" w:rsidR="00DC433A" w:rsidRPr="006D5032" w:rsidRDefault="00A96DA4" w:rsidP="006D5032">
            <w:pPr>
              <w:tabs>
                <w:tab w:val="left" w:pos="360"/>
              </w:tabs>
              <w:snapToGrid w:val="0"/>
              <w:ind w:left="60"/>
              <w:rPr>
                <w:rFonts w:eastAsia="Times New Roman"/>
                <w:color w:val="000000"/>
              </w:rPr>
            </w:pPr>
            <w:r>
              <w:rPr>
                <w:rFonts w:eastAsia="Times New Roman"/>
                <w:color w:val="000000"/>
              </w:rPr>
              <w:t>- s</w:t>
            </w:r>
            <w:r w:rsidRPr="00A96DA4">
              <w:rPr>
                <w:rFonts w:eastAsia="Times New Roman"/>
                <w:color w:val="000000"/>
              </w:rPr>
              <w:t>veikatingumo renginiuose  dalyvavusių mokinių skaičius 1000 mok.</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1250.</w:t>
            </w:r>
          </w:p>
        </w:tc>
      </w:tr>
      <w:tr w:rsidR="0028720D" w14:paraId="1C9325B4" w14:textId="77777777" w:rsidTr="009D0ECD">
        <w:tc>
          <w:tcPr>
            <w:tcW w:w="2085" w:type="dxa"/>
            <w:tcBorders>
              <w:top w:val="single" w:sz="4" w:space="0" w:color="auto"/>
              <w:left w:val="single" w:sz="2" w:space="0" w:color="000000"/>
              <w:bottom w:val="single" w:sz="2" w:space="0" w:color="000000"/>
              <w:right w:val="single" w:sz="2" w:space="0" w:color="000000"/>
            </w:tcBorders>
          </w:tcPr>
          <w:p w14:paraId="1C9325B0" w14:textId="77777777" w:rsidR="0028720D" w:rsidRDefault="0028720D">
            <w:pPr>
              <w:pStyle w:val="Lentelsturinys"/>
              <w:snapToGrid w:val="0"/>
              <w:rPr>
                <w:b/>
                <w:bCs/>
              </w:rPr>
            </w:pPr>
            <w:r>
              <w:rPr>
                <w:b/>
                <w:bCs/>
              </w:rPr>
              <w:lastRenderedPageBreak/>
              <w:t>Programos tikslas</w:t>
            </w:r>
          </w:p>
        </w:tc>
        <w:tc>
          <w:tcPr>
            <w:tcW w:w="5570" w:type="dxa"/>
            <w:gridSpan w:val="2"/>
            <w:tcBorders>
              <w:top w:val="single" w:sz="4" w:space="0" w:color="auto"/>
              <w:left w:val="single" w:sz="2" w:space="0" w:color="000000"/>
              <w:bottom w:val="single" w:sz="2" w:space="0" w:color="000000"/>
              <w:right w:val="single" w:sz="2" w:space="0" w:color="000000"/>
            </w:tcBorders>
          </w:tcPr>
          <w:p w14:paraId="1C9325B1" w14:textId="77777777" w:rsidR="0028720D" w:rsidRDefault="00544D0A">
            <w:pPr>
              <w:pStyle w:val="Turinys3"/>
              <w:tabs>
                <w:tab w:val="right" w:leader="dot" w:pos="8785"/>
              </w:tabs>
              <w:snapToGrid w:val="0"/>
              <w:spacing w:line="100" w:lineRule="atLeast"/>
              <w:ind w:left="-93" w:right="-3"/>
              <w:jc w:val="both"/>
              <w:rPr>
                <w:rFonts w:eastAsia="Times New Roman"/>
                <w:color w:val="000000"/>
              </w:rPr>
            </w:pPr>
            <w:r>
              <w:rPr>
                <w:rFonts w:eastAsia="Times New Roman"/>
                <w:color w:val="000000"/>
              </w:rPr>
              <w:t xml:space="preserve"> </w:t>
            </w:r>
            <w:r w:rsidR="0028720D">
              <w:rPr>
                <w:rFonts w:eastAsia="Times New Roman"/>
                <w:color w:val="000000"/>
              </w:rPr>
              <w:t>Mažinti socialinius sveikatos netolygumus</w:t>
            </w:r>
          </w:p>
        </w:tc>
        <w:tc>
          <w:tcPr>
            <w:tcW w:w="850" w:type="dxa"/>
            <w:gridSpan w:val="2"/>
            <w:tcBorders>
              <w:top w:val="single" w:sz="4" w:space="0" w:color="auto"/>
              <w:left w:val="single" w:sz="2" w:space="0" w:color="000000"/>
              <w:bottom w:val="single" w:sz="2" w:space="0" w:color="000000"/>
              <w:right w:val="single" w:sz="2" w:space="0" w:color="000000"/>
            </w:tcBorders>
          </w:tcPr>
          <w:p w14:paraId="1C9325B2" w14:textId="77777777" w:rsidR="0028720D" w:rsidRDefault="0028720D">
            <w:pPr>
              <w:pStyle w:val="Lentelsturinys"/>
              <w:snapToGrid w:val="0"/>
              <w:spacing w:line="100" w:lineRule="atLeast"/>
              <w:rPr>
                <w:b/>
                <w:bCs/>
              </w:rPr>
            </w:pPr>
            <w:r>
              <w:rPr>
                <w:b/>
                <w:bCs/>
              </w:rPr>
              <w:t>Kodas</w:t>
            </w:r>
          </w:p>
        </w:tc>
        <w:tc>
          <w:tcPr>
            <w:tcW w:w="1276" w:type="dxa"/>
            <w:gridSpan w:val="2"/>
            <w:tcBorders>
              <w:top w:val="single" w:sz="4" w:space="0" w:color="auto"/>
              <w:left w:val="single" w:sz="2" w:space="0" w:color="000000"/>
              <w:bottom w:val="single" w:sz="2" w:space="0" w:color="000000"/>
              <w:right w:val="single" w:sz="2" w:space="0" w:color="000000"/>
            </w:tcBorders>
          </w:tcPr>
          <w:p w14:paraId="1C9325B3" w14:textId="77777777" w:rsidR="0028720D" w:rsidRDefault="0028720D">
            <w:pPr>
              <w:pStyle w:val="Lentelsturinys"/>
              <w:snapToGrid w:val="0"/>
              <w:spacing w:line="100" w:lineRule="atLeast"/>
              <w:jc w:val="center"/>
            </w:pPr>
            <w:r>
              <w:t>03</w:t>
            </w:r>
          </w:p>
        </w:tc>
      </w:tr>
      <w:tr w:rsidR="0028720D" w14:paraId="1C9325C1" w14:textId="77777777" w:rsidTr="00B81E32">
        <w:trPr>
          <w:trHeight w:val="5586"/>
        </w:trPr>
        <w:tc>
          <w:tcPr>
            <w:tcW w:w="9781" w:type="dxa"/>
            <w:gridSpan w:val="7"/>
            <w:tcBorders>
              <w:top w:val="single" w:sz="2" w:space="0" w:color="000000"/>
              <w:left w:val="single" w:sz="1" w:space="0" w:color="000000"/>
              <w:bottom w:val="single" w:sz="1" w:space="0" w:color="000000"/>
              <w:right w:val="single" w:sz="1" w:space="0" w:color="000000"/>
            </w:tcBorders>
          </w:tcPr>
          <w:p w14:paraId="1C9325B5" w14:textId="77777777" w:rsidR="0028720D" w:rsidRDefault="0028720D">
            <w:pPr>
              <w:snapToGrid w:val="0"/>
              <w:spacing w:line="100" w:lineRule="atLeast"/>
              <w:jc w:val="both"/>
              <w:rPr>
                <w:b/>
                <w:bCs/>
              </w:rPr>
            </w:pPr>
            <w:r>
              <w:rPr>
                <w:b/>
                <w:bCs/>
              </w:rPr>
              <w:t>Tikslo aprašymas.</w:t>
            </w:r>
          </w:p>
          <w:p w14:paraId="1C9325B6" w14:textId="77777777" w:rsidR="0028720D" w:rsidRDefault="0028720D">
            <w:pPr>
              <w:spacing w:line="100" w:lineRule="atLeast"/>
              <w:jc w:val="both"/>
              <w:rPr>
                <w:rFonts w:eastAsia="Times New Roman"/>
                <w:color w:val="000000"/>
              </w:rPr>
            </w:pPr>
            <w:r>
              <w:rPr>
                <w:rFonts w:eastAsia="Times New Roman" w:cs="Calibri"/>
                <w:iCs/>
                <w:color w:val="000000"/>
              </w:rPr>
              <w:t xml:space="preserve">Kompensuojant pensininkų, neįgaliųjų žmonių dantų protezavimo paslaugas, </w:t>
            </w:r>
            <w:r>
              <w:rPr>
                <w:rFonts w:eastAsia="Times New Roman"/>
                <w:color w:val="000000"/>
              </w:rPr>
              <w:t>fizinės medicinos ir reabilitacijos paslaugų savikainą, dalį išlaidų insulino pompų įsigyti, plėtojant žalos mažinimo programas, didinant medicinos pagalbos mastą asmenims, turintiems mažas pajamas ar jų neturintiems siekiama mažinti socialinius sveikatos netolygumus.</w:t>
            </w:r>
          </w:p>
          <w:p w14:paraId="1C9325B7" w14:textId="77777777" w:rsidR="0028720D" w:rsidRDefault="0028720D">
            <w:pPr>
              <w:snapToGrid w:val="0"/>
              <w:spacing w:line="200" w:lineRule="atLeast"/>
              <w:jc w:val="both"/>
              <w:rPr>
                <w:rFonts w:eastAsia="Times New Roman" w:cs="Calibri"/>
                <w:iCs/>
                <w:color w:val="000000"/>
              </w:rPr>
            </w:pPr>
            <w:r>
              <w:rPr>
                <w:rFonts w:eastAsia="Times New Roman" w:cs="Calibri"/>
                <w:iCs/>
                <w:color w:val="000000"/>
              </w:rPr>
              <w:t>Uždaviniai:</w:t>
            </w:r>
          </w:p>
          <w:p w14:paraId="1C9325B8" w14:textId="77777777" w:rsidR="0028720D" w:rsidRDefault="0028720D">
            <w:pPr>
              <w:snapToGrid w:val="0"/>
              <w:spacing w:line="200" w:lineRule="atLeast"/>
              <w:jc w:val="both"/>
              <w:rPr>
                <w:rFonts w:eastAsia="Times New Roman"/>
                <w:i/>
                <w:iCs/>
                <w:color w:val="000000"/>
              </w:rPr>
            </w:pPr>
            <w:r>
              <w:rPr>
                <w:rFonts w:eastAsia="Times New Roman"/>
                <w:i/>
                <w:color w:val="000000"/>
              </w:rPr>
              <w:t>01.</w:t>
            </w:r>
            <w:r>
              <w:rPr>
                <w:rFonts w:eastAsia="Times New Roman"/>
                <w:b/>
                <w:bCs/>
                <w:color w:val="000000"/>
              </w:rPr>
              <w:t xml:space="preserve"> </w:t>
            </w:r>
            <w:r>
              <w:rPr>
                <w:rFonts w:eastAsia="Times New Roman"/>
                <w:i/>
                <w:iCs/>
                <w:color w:val="000000"/>
              </w:rPr>
              <w:t xml:space="preserve">Gerinti gyvenimo kokybę </w:t>
            </w:r>
            <w:proofErr w:type="spellStart"/>
            <w:r>
              <w:rPr>
                <w:rFonts w:eastAsia="Times New Roman"/>
                <w:i/>
                <w:iCs/>
                <w:color w:val="000000"/>
              </w:rPr>
              <w:t>pažeidžiamiausioms</w:t>
            </w:r>
            <w:proofErr w:type="spellEnd"/>
            <w:r>
              <w:rPr>
                <w:rFonts w:eastAsia="Times New Roman"/>
                <w:i/>
                <w:iCs/>
                <w:color w:val="000000"/>
              </w:rPr>
              <w:t xml:space="preserve"> gyventojų grupėms didinant sveikatos priežiūros paslaugų prieinamumą.</w:t>
            </w:r>
          </w:p>
          <w:p w14:paraId="1C9325B9" w14:textId="77777777" w:rsidR="0028720D" w:rsidRDefault="0028720D">
            <w:pPr>
              <w:jc w:val="both"/>
              <w:rPr>
                <w:color w:val="000000"/>
              </w:rPr>
            </w:pPr>
            <w:r>
              <w:rPr>
                <w:color w:val="000000"/>
              </w:rPr>
              <w:t>Uždavinys įgyvendinamas k</w:t>
            </w:r>
            <w:r>
              <w:rPr>
                <w:rFonts w:eastAsia="Times New Roman"/>
                <w:color w:val="000000"/>
              </w:rPr>
              <w:t xml:space="preserve">ompensuojant ir teikiant medicinines paslaugas </w:t>
            </w:r>
            <w:proofErr w:type="spellStart"/>
            <w:r>
              <w:rPr>
                <w:rFonts w:eastAsia="Times New Roman"/>
                <w:color w:val="000000"/>
              </w:rPr>
              <w:t>pažeidžiamiausioms</w:t>
            </w:r>
            <w:proofErr w:type="spellEnd"/>
            <w:r>
              <w:rPr>
                <w:rFonts w:eastAsia="Times New Roman"/>
                <w:color w:val="000000"/>
              </w:rPr>
              <w:t xml:space="preserve"> gyventojų grupėms, </w:t>
            </w:r>
            <w:r>
              <w:rPr>
                <w:rFonts w:ascii="Arial" w:eastAsia="Times New Roman" w:hAnsi="Arial" w:cs="Arial"/>
                <w:color w:val="000000"/>
                <w:sz w:val="20"/>
                <w:szCs w:val="20"/>
              </w:rPr>
              <w:t>t</w:t>
            </w:r>
            <w:r>
              <w:rPr>
                <w:rFonts w:eastAsia="Times New Roman"/>
                <w:color w:val="000000"/>
              </w:rPr>
              <w:t>eikiant priklausomybės ligų diagnostikos ir prevencijos paslaugas ,,žemo slenksčio“ kabinete bei o</w:t>
            </w:r>
            <w:r>
              <w:rPr>
                <w:color w:val="000000"/>
              </w:rPr>
              <w:t>rganizuojant privalomojo profilaktinio aplinkos kenksmingumo pašalinimą tikslinės grupės asmenims.</w:t>
            </w:r>
          </w:p>
          <w:p w14:paraId="1C9325BA" w14:textId="77777777" w:rsidR="0028720D" w:rsidRDefault="0028720D">
            <w:pPr>
              <w:snapToGrid w:val="0"/>
              <w:jc w:val="both"/>
              <w:rPr>
                <w:rFonts w:eastAsia="Times New Roman"/>
                <w:color w:val="000000"/>
                <w:u w:val="single"/>
              </w:rPr>
            </w:pPr>
            <w:r>
              <w:rPr>
                <w:rFonts w:eastAsia="Times New Roman"/>
                <w:color w:val="000000"/>
                <w:u w:val="single"/>
              </w:rPr>
              <w:t>Produkto vertinimo kriterijai:</w:t>
            </w:r>
          </w:p>
          <w:p w14:paraId="1C9325BB" w14:textId="326DB535" w:rsidR="0028720D" w:rsidRDefault="0028720D">
            <w:pPr>
              <w:snapToGrid w:val="0"/>
              <w:jc w:val="both"/>
              <w:rPr>
                <w:rFonts w:eastAsia="Times New Roman"/>
                <w:color w:val="000000"/>
              </w:rPr>
            </w:pPr>
            <w:r>
              <w:rPr>
                <w:rFonts w:eastAsia="Times New Roman"/>
                <w:color w:val="000000"/>
              </w:rPr>
              <w:t xml:space="preserve"> - kompensuojamas dantų protezavi</w:t>
            </w:r>
            <w:r w:rsidR="00E95D5E">
              <w:rPr>
                <w:rFonts w:eastAsia="Times New Roman"/>
                <w:color w:val="000000"/>
              </w:rPr>
              <w:t>mo paslaugas gavusiųjų skaičius</w:t>
            </w:r>
            <w:r w:rsidR="006D5032">
              <w:rPr>
                <w:rFonts w:eastAsia="Times New Roman"/>
                <w:color w:val="000000"/>
              </w:rPr>
              <w:t xml:space="preserve"> </w:t>
            </w:r>
            <w:r w:rsidR="00311AD0">
              <w:rPr>
                <w:rFonts w:eastAsia="Times New Roman"/>
                <w:color w:val="000000"/>
              </w:rPr>
              <w:t>–</w:t>
            </w:r>
            <w:r w:rsidR="006D5032">
              <w:rPr>
                <w:rFonts w:eastAsia="Times New Roman"/>
                <w:color w:val="000000"/>
              </w:rPr>
              <w:t xml:space="preserve"> </w:t>
            </w:r>
            <w:r w:rsidR="00311AD0">
              <w:rPr>
                <w:rFonts w:eastAsia="Times New Roman"/>
                <w:color w:val="000000"/>
              </w:rPr>
              <w:t>10</w:t>
            </w:r>
            <w:r>
              <w:rPr>
                <w:rFonts w:eastAsia="Times New Roman"/>
                <w:color w:val="000000"/>
              </w:rPr>
              <w:t>;</w:t>
            </w:r>
          </w:p>
          <w:p w14:paraId="1C9325BC" w14:textId="2A7B7B45" w:rsidR="0028720D" w:rsidRDefault="0028720D">
            <w:pPr>
              <w:snapToGrid w:val="0"/>
              <w:jc w:val="both"/>
              <w:rPr>
                <w:rFonts w:eastAsia="Times New Roman"/>
                <w:color w:val="000000"/>
              </w:rPr>
            </w:pPr>
            <w:r>
              <w:rPr>
                <w:rFonts w:eastAsia="Times New Roman"/>
                <w:color w:val="000000"/>
              </w:rPr>
              <w:t xml:space="preserve"> - kompensuojamas fizinės medicinos ir reabilitacij</w:t>
            </w:r>
            <w:r w:rsidR="00E95D5E">
              <w:rPr>
                <w:rFonts w:eastAsia="Times New Roman"/>
                <w:color w:val="000000"/>
              </w:rPr>
              <w:t>os paslaugas gavusiųjų skaičius</w:t>
            </w:r>
            <w:r w:rsidR="006D5032">
              <w:rPr>
                <w:rFonts w:eastAsia="Times New Roman"/>
                <w:color w:val="000000"/>
              </w:rPr>
              <w:t xml:space="preserve"> </w:t>
            </w:r>
            <w:r>
              <w:rPr>
                <w:rFonts w:eastAsia="Times New Roman"/>
                <w:color w:val="000000"/>
              </w:rPr>
              <w:t>–</w:t>
            </w:r>
            <w:r w:rsidR="006D5032">
              <w:rPr>
                <w:rFonts w:eastAsia="Times New Roman"/>
                <w:color w:val="000000"/>
              </w:rPr>
              <w:t xml:space="preserve"> </w:t>
            </w:r>
            <w:r>
              <w:rPr>
                <w:rFonts w:eastAsia="Times New Roman"/>
                <w:color w:val="000000"/>
              </w:rPr>
              <w:t>200;</w:t>
            </w:r>
          </w:p>
          <w:p w14:paraId="1C9325BD" w14:textId="6D48400D" w:rsidR="0028720D" w:rsidRDefault="0028720D">
            <w:pPr>
              <w:snapToGrid w:val="0"/>
              <w:jc w:val="both"/>
              <w:rPr>
                <w:rFonts w:eastAsia="Times New Roman"/>
                <w:color w:val="000000"/>
              </w:rPr>
            </w:pPr>
            <w:r>
              <w:rPr>
                <w:rFonts w:eastAsia="Times New Roman"/>
                <w:color w:val="000000"/>
              </w:rPr>
              <w:t xml:space="preserve"> - priklausomybės ligų diagnostikos ir prevencijos individualias paslaugas gavusiųjų s</w:t>
            </w:r>
            <w:r w:rsidR="00E95D5E">
              <w:rPr>
                <w:rFonts w:eastAsia="Times New Roman"/>
                <w:color w:val="000000"/>
              </w:rPr>
              <w:t xml:space="preserve">kaičius </w:t>
            </w:r>
            <w:r w:rsidR="00E23A41">
              <w:rPr>
                <w:rFonts w:eastAsia="Times New Roman"/>
                <w:color w:val="000000"/>
              </w:rPr>
              <w:t>,,</w:t>
            </w:r>
            <w:r w:rsidR="00E95D5E">
              <w:rPr>
                <w:rFonts w:eastAsia="Times New Roman"/>
                <w:color w:val="000000"/>
              </w:rPr>
              <w:t>žemo slenksčio</w:t>
            </w:r>
            <w:r w:rsidR="00E23A41">
              <w:rPr>
                <w:rFonts w:eastAsia="Times New Roman"/>
                <w:color w:val="000000"/>
              </w:rPr>
              <w:t>“</w:t>
            </w:r>
            <w:r w:rsidR="00E95D5E">
              <w:rPr>
                <w:rFonts w:eastAsia="Times New Roman"/>
                <w:color w:val="000000"/>
              </w:rPr>
              <w:t xml:space="preserve"> kabinete</w:t>
            </w:r>
            <w:r w:rsidR="00AE7017">
              <w:rPr>
                <w:rFonts w:eastAsia="Times New Roman"/>
                <w:color w:val="000000"/>
              </w:rPr>
              <w:t xml:space="preserve"> </w:t>
            </w:r>
            <w:r>
              <w:rPr>
                <w:rFonts w:eastAsia="Times New Roman"/>
                <w:color w:val="000000"/>
              </w:rPr>
              <w:t>–</w:t>
            </w:r>
            <w:r w:rsidR="00AE7017">
              <w:rPr>
                <w:rFonts w:eastAsia="Times New Roman"/>
                <w:color w:val="000000"/>
              </w:rPr>
              <w:t xml:space="preserve"> </w:t>
            </w:r>
            <w:r>
              <w:rPr>
                <w:rFonts w:eastAsia="Times New Roman"/>
                <w:color w:val="000000"/>
              </w:rPr>
              <w:t>120;</w:t>
            </w:r>
          </w:p>
          <w:p w14:paraId="1C9325BE" w14:textId="0A3A1A3B" w:rsidR="0028720D" w:rsidRDefault="0028720D">
            <w:pPr>
              <w:snapToGrid w:val="0"/>
              <w:jc w:val="both"/>
              <w:rPr>
                <w:rFonts w:eastAsia="Times New Roman"/>
                <w:color w:val="000000"/>
              </w:rPr>
            </w:pPr>
            <w:r>
              <w:rPr>
                <w:rFonts w:eastAsia="Times New Roman"/>
                <w:color w:val="000000"/>
              </w:rPr>
              <w:t xml:space="preserve"> - konsultavimo sveikatos klausimais ir pagalbą gavusių asmenų, turinčių mažas paj</w:t>
            </w:r>
            <w:r w:rsidR="00E95D5E">
              <w:rPr>
                <w:rFonts w:eastAsia="Times New Roman"/>
                <w:color w:val="000000"/>
              </w:rPr>
              <w:t>amas ar jų neturinčių, skaičius</w:t>
            </w:r>
            <w:r w:rsidR="00AE7017">
              <w:rPr>
                <w:rFonts w:eastAsia="Times New Roman"/>
                <w:color w:val="000000"/>
              </w:rPr>
              <w:t xml:space="preserve"> </w:t>
            </w:r>
            <w:r>
              <w:rPr>
                <w:rFonts w:eastAsia="Times New Roman"/>
                <w:color w:val="000000"/>
              </w:rPr>
              <w:t>–</w:t>
            </w:r>
            <w:r w:rsidR="00AE7017">
              <w:rPr>
                <w:rFonts w:eastAsia="Times New Roman"/>
                <w:color w:val="000000"/>
              </w:rPr>
              <w:t xml:space="preserve"> </w:t>
            </w:r>
            <w:r>
              <w:rPr>
                <w:rFonts w:eastAsia="Times New Roman"/>
                <w:color w:val="000000"/>
              </w:rPr>
              <w:t>120;</w:t>
            </w:r>
          </w:p>
          <w:p w14:paraId="1C9325BF" w14:textId="16EC987C" w:rsidR="0028720D" w:rsidRDefault="0028720D">
            <w:pPr>
              <w:snapToGrid w:val="0"/>
              <w:spacing w:line="200" w:lineRule="atLeast"/>
              <w:ind w:left="60"/>
              <w:jc w:val="both"/>
              <w:rPr>
                <w:rFonts w:eastAsia="Times New Roman"/>
                <w:color w:val="000000"/>
              </w:rPr>
            </w:pPr>
            <w:r>
              <w:rPr>
                <w:rFonts w:eastAsia="Times New Roman"/>
                <w:color w:val="000000"/>
              </w:rPr>
              <w:t>- privalomojo profilaktinio aplinkos kenksmingumo pašalini</w:t>
            </w:r>
            <w:r w:rsidR="00E95D5E">
              <w:rPr>
                <w:rFonts w:eastAsia="Times New Roman"/>
                <w:color w:val="000000"/>
              </w:rPr>
              <w:t>mo paslaugas gavusiųjų skaičius</w:t>
            </w:r>
            <w:r w:rsidR="006D5032">
              <w:rPr>
                <w:rFonts w:eastAsia="Times New Roman"/>
                <w:color w:val="000000"/>
              </w:rPr>
              <w:t xml:space="preserve"> </w:t>
            </w:r>
            <w:r w:rsidR="00311AD0">
              <w:rPr>
                <w:rFonts w:eastAsia="Times New Roman"/>
                <w:color w:val="000000"/>
              </w:rPr>
              <w:t>–</w:t>
            </w:r>
            <w:r w:rsidR="006D5032">
              <w:rPr>
                <w:rFonts w:eastAsia="Times New Roman"/>
                <w:color w:val="000000"/>
              </w:rPr>
              <w:t xml:space="preserve"> </w:t>
            </w:r>
            <w:r w:rsidR="00311AD0">
              <w:rPr>
                <w:rFonts w:eastAsia="Times New Roman"/>
                <w:color w:val="000000"/>
              </w:rPr>
              <w:t>3</w:t>
            </w:r>
            <w:r>
              <w:rPr>
                <w:rFonts w:eastAsia="Times New Roman"/>
                <w:color w:val="000000"/>
              </w:rPr>
              <w:t xml:space="preserve">; </w:t>
            </w:r>
          </w:p>
          <w:p w14:paraId="1C9325C0" w14:textId="797774E4" w:rsidR="00DA579C" w:rsidRDefault="00760814" w:rsidP="00466E03">
            <w:pPr>
              <w:snapToGrid w:val="0"/>
              <w:spacing w:line="200" w:lineRule="atLeast"/>
              <w:ind w:left="60"/>
              <w:jc w:val="both"/>
              <w:rPr>
                <w:rFonts w:eastAsia="Times New Roman"/>
                <w:color w:val="000000"/>
              </w:rPr>
            </w:pPr>
            <w:r>
              <w:rPr>
                <w:rFonts w:eastAsia="Times New Roman"/>
                <w:color w:val="000000"/>
              </w:rPr>
              <w:t xml:space="preserve">-  insulino pompų </w:t>
            </w:r>
            <w:r w:rsidR="00466E03">
              <w:rPr>
                <w:rFonts w:eastAsia="Times New Roman"/>
                <w:color w:val="000000"/>
              </w:rPr>
              <w:t>įsigijimo</w:t>
            </w:r>
            <w:r>
              <w:rPr>
                <w:rFonts w:eastAsia="Times New Roman"/>
                <w:color w:val="000000"/>
              </w:rPr>
              <w:t xml:space="preserve"> išlaidų</w:t>
            </w:r>
            <w:r w:rsidR="0028720D">
              <w:rPr>
                <w:rFonts w:eastAsia="Times New Roman"/>
                <w:color w:val="000000"/>
              </w:rPr>
              <w:t xml:space="preserve"> </w:t>
            </w:r>
            <w:r w:rsidR="00466E03">
              <w:rPr>
                <w:rFonts w:eastAsia="Times New Roman"/>
                <w:color w:val="000000"/>
              </w:rPr>
              <w:t xml:space="preserve">kompensavimas tenkinant </w:t>
            </w:r>
            <w:r w:rsidR="00E95D5E">
              <w:rPr>
                <w:rFonts w:eastAsia="Times New Roman"/>
                <w:color w:val="000000"/>
              </w:rPr>
              <w:t>3</w:t>
            </w:r>
            <w:r w:rsidR="006D5032">
              <w:rPr>
                <w:rFonts w:eastAsia="Times New Roman"/>
                <w:color w:val="000000"/>
              </w:rPr>
              <w:t xml:space="preserve"> </w:t>
            </w:r>
            <w:r w:rsidR="00E95D5E">
              <w:rPr>
                <w:iCs/>
                <w:color w:val="000000"/>
                <w:shd w:val="clear" w:color="auto" w:fill="FFFFFF"/>
                <w:lang w:eastAsia="lt-LT"/>
              </w:rPr>
              <w:t>–</w:t>
            </w:r>
            <w:r w:rsidR="006D5032">
              <w:rPr>
                <w:iCs/>
                <w:color w:val="000000"/>
                <w:shd w:val="clear" w:color="auto" w:fill="FFFFFF"/>
                <w:lang w:eastAsia="lt-LT"/>
              </w:rPr>
              <w:t xml:space="preserve"> </w:t>
            </w:r>
            <w:r w:rsidR="0028720D">
              <w:rPr>
                <w:rFonts w:eastAsia="Times New Roman"/>
                <w:color w:val="000000"/>
              </w:rPr>
              <w:t xml:space="preserve">4 </w:t>
            </w:r>
            <w:r w:rsidR="00466E03">
              <w:rPr>
                <w:rFonts w:eastAsia="Times New Roman"/>
                <w:color w:val="000000"/>
              </w:rPr>
              <w:t xml:space="preserve">asmenų </w:t>
            </w:r>
            <w:r w:rsidR="0028720D">
              <w:rPr>
                <w:rFonts w:eastAsia="Times New Roman"/>
                <w:color w:val="000000"/>
              </w:rPr>
              <w:t>prašymus.</w:t>
            </w:r>
          </w:p>
        </w:tc>
      </w:tr>
      <w:tr w:rsidR="0028720D" w14:paraId="1C9325C9" w14:textId="77777777">
        <w:tc>
          <w:tcPr>
            <w:tcW w:w="9781" w:type="dxa"/>
            <w:gridSpan w:val="7"/>
            <w:tcBorders>
              <w:left w:val="single" w:sz="1" w:space="0" w:color="000000"/>
              <w:bottom w:val="single" w:sz="1" w:space="0" w:color="000000"/>
              <w:right w:val="single" w:sz="1" w:space="0" w:color="000000"/>
            </w:tcBorders>
          </w:tcPr>
          <w:p w14:paraId="1C9325C2" w14:textId="77777777" w:rsidR="0028720D" w:rsidRDefault="0028720D">
            <w:pPr>
              <w:pStyle w:val="Lentelsturinys"/>
              <w:snapToGrid w:val="0"/>
              <w:rPr>
                <w:b/>
                <w:bCs/>
              </w:rPr>
            </w:pPr>
            <w:r>
              <w:rPr>
                <w:b/>
                <w:bCs/>
              </w:rPr>
              <w:t>Galimi programos vykdymo ir finansavimo šaltiniai:</w:t>
            </w:r>
          </w:p>
          <w:p w14:paraId="1C9325C3" w14:textId="0BFBFDC1" w:rsidR="0028720D" w:rsidRPr="00FC364F" w:rsidRDefault="0028720D" w:rsidP="00FC364F">
            <w:pPr>
              <w:pStyle w:val="DefinitionTerm"/>
              <w:numPr>
                <w:ilvl w:val="0"/>
                <w:numId w:val="2"/>
              </w:numPr>
              <w:tabs>
                <w:tab w:val="left" w:pos="720"/>
              </w:tabs>
              <w:snapToGrid w:val="0"/>
              <w:rPr>
                <w:rFonts w:eastAsia="Times New Roman"/>
                <w:color w:val="000000"/>
              </w:rPr>
            </w:pPr>
            <w:r>
              <w:rPr>
                <w:rFonts w:eastAsia="Times New Roman"/>
                <w:color w:val="000000"/>
              </w:rPr>
              <w:t>1. Šiaulių miesto s</w:t>
            </w:r>
            <w:r w:rsidR="00B57E1E">
              <w:rPr>
                <w:rFonts w:eastAsia="Times New Roman"/>
                <w:color w:val="000000"/>
              </w:rPr>
              <w:t>avivaldybės biudžeto lėšos (SB);</w:t>
            </w:r>
          </w:p>
          <w:p w14:paraId="1C9325C4" w14:textId="5E1FA7C6" w:rsidR="0028720D" w:rsidRDefault="00FC364F">
            <w:pPr>
              <w:pStyle w:val="DefinitionTerm"/>
              <w:numPr>
                <w:ilvl w:val="0"/>
                <w:numId w:val="2"/>
              </w:numPr>
              <w:tabs>
                <w:tab w:val="left" w:pos="720"/>
              </w:tabs>
              <w:snapToGrid w:val="0"/>
              <w:rPr>
                <w:color w:val="000000"/>
              </w:rPr>
            </w:pPr>
            <w:r>
              <w:rPr>
                <w:color w:val="000000"/>
              </w:rPr>
              <w:t>2</w:t>
            </w:r>
            <w:r w:rsidR="0028720D">
              <w:rPr>
                <w:color w:val="000000"/>
              </w:rPr>
              <w:t>. Savivaldybės aplinkos apsaugos rėmim</w:t>
            </w:r>
            <w:r w:rsidR="00B57E1E">
              <w:rPr>
                <w:color w:val="000000"/>
              </w:rPr>
              <w:t>o specialiosios programos lėšos;</w:t>
            </w:r>
          </w:p>
          <w:p w14:paraId="1C9325C5" w14:textId="29DE4BF4" w:rsidR="0028720D" w:rsidRDefault="00FC364F">
            <w:pPr>
              <w:pStyle w:val="DefinitionTerm"/>
              <w:numPr>
                <w:ilvl w:val="0"/>
                <w:numId w:val="2"/>
              </w:numPr>
              <w:tabs>
                <w:tab w:val="left" w:pos="720"/>
              </w:tabs>
              <w:snapToGrid w:val="0"/>
            </w:pPr>
            <w:r>
              <w:t>3</w:t>
            </w:r>
            <w:r w:rsidR="00DA579C">
              <w:t xml:space="preserve">. Valstybės biudžeto lėšos </w:t>
            </w:r>
            <w:r w:rsidR="00B57E1E">
              <w:t>VB;</w:t>
            </w:r>
          </w:p>
          <w:p w14:paraId="1C9325C6" w14:textId="3FD4121A" w:rsidR="00DA579C" w:rsidRPr="00DA579C" w:rsidRDefault="00DA579C" w:rsidP="00DA579C">
            <w:r>
              <w:t>4. Valstybės inve</w:t>
            </w:r>
            <w:r w:rsidR="00B57E1E">
              <w:t>sticijų projektų lėšos VB (VIP);</w:t>
            </w:r>
          </w:p>
          <w:p w14:paraId="1C9325C7" w14:textId="0A393CD9" w:rsidR="0028720D" w:rsidRDefault="00DA579C">
            <w:pPr>
              <w:pStyle w:val="DefinitionTerm"/>
              <w:numPr>
                <w:ilvl w:val="0"/>
                <w:numId w:val="2"/>
              </w:numPr>
              <w:tabs>
                <w:tab w:val="left" w:pos="720"/>
              </w:tabs>
              <w:snapToGrid w:val="0"/>
              <w:rPr>
                <w:rFonts w:eastAsia="Times New Roman"/>
                <w:color w:val="000000"/>
              </w:rPr>
            </w:pPr>
            <w:r>
              <w:rPr>
                <w:rFonts w:eastAsia="Times New Roman"/>
                <w:color w:val="000000"/>
                <w:lang w:val="en-US"/>
              </w:rPr>
              <w:t>5</w:t>
            </w:r>
            <w:r w:rsidR="0028720D">
              <w:rPr>
                <w:rFonts w:eastAsia="Times New Roman"/>
                <w:color w:val="000000"/>
              </w:rPr>
              <w:t>. Eur</w:t>
            </w:r>
            <w:r>
              <w:rPr>
                <w:rFonts w:eastAsia="Times New Roman"/>
                <w:color w:val="000000"/>
              </w:rPr>
              <w:t>opos Sąjungos lėšos ES</w:t>
            </w:r>
            <w:r w:rsidR="00B57E1E">
              <w:rPr>
                <w:rFonts w:eastAsia="Times New Roman"/>
                <w:color w:val="000000"/>
              </w:rPr>
              <w:t>;</w:t>
            </w:r>
          </w:p>
          <w:p w14:paraId="1C9325C8" w14:textId="2816B7CF" w:rsidR="0028720D" w:rsidRDefault="00DA579C">
            <w:pPr>
              <w:pStyle w:val="DefinitionTerm"/>
              <w:numPr>
                <w:ilvl w:val="0"/>
                <w:numId w:val="2"/>
              </w:numPr>
              <w:tabs>
                <w:tab w:val="left" w:pos="720"/>
              </w:tabs>
              <w:snapToGrid w:val="0"/>
              <w:rPr>
                <w:rFonts w:eastAsia="Times New Roman"/>
                <w:color w:val="000000"/>
              </w:rPr>
            </w:pPr>
            <w:r>
              <w:rPr>
                <w:rFonts w:eastAsia="Times New Roman"/>
                <w:color w:val="000000"/>
              </w:rPr>
              <w:t xml:space="preserve">6. </w:t>
            </w:r>
            <w:r w:rsidR="0028720D">
              <w:rPr>
                <w:rFonts w:eastAsia="Times New Roman"/>
                <w:color w:val="000000"/>
              </w:rPr>
              <w:t xml:space="preserve"> Kitos lėšos (KT).</w:t>
            </w:r>
          </w:p>
        </w:tc>
      </w:tr>
      <w:tr w:rsidR="00DA579C" w14:paraId="1C9325D0" w14:textId="77777777" w:rsidTr="008335EB">
        <w:tc>
          <w:tcPr>
            <w:tcW w:w="9781" w:type="dxa"/>
            <w:gridSpan w:val="7"/>
            <w:tcBorders>
              <w:left w:val="single" w:sz="1" w:space="0" w:color="000000"/>
              <w:bottom w:val="single" w:sz="1" w:space="0" w:color="000000"/>
              <w:right w:val="single" w:sz="1" w:space="0" w:color="000000"/>
            </w:tcBorders>
            <w:shd w:val="clear" w:color="auto" w:fill="auto"/>
          </w:tcPr>
          <w:p w14:paraId="1C9325CA" w14:textId="77777777" w:rsidR="00DA579C" w:rsidRPr="009F3C18" w:rsidRDefault="00154775" w:rsidP="00760814">
            <w:pPr>
              <w:pStyle w:val="Lentelsturinys"/>
              <w:snapToGrid w:val="0"/>
              <w:rPr>
                <w:b/>
                <w:bCs/>
              </w:rPr>
            </w:pPr>
            <w:r w:rsidRPr="009F3C18">
              <w:rPr>
                <w:b/>
                <w:bCs/>
              </w:rPr>
              <w:t>2014-2025 metų Šiaulių miesto strateginio plėtros plano dalys, susijusios su vykdoma programa:</w:t>
            </w:r>
          </w:p>
          <w:p w14:paraId="1C9325CB" w14:textId="77777777" w:rsidR="00D86F6E" w:rsidRPr="00AE7017" w:rsidRDefault="00D86F6E" w:rsidP="00760814">
            <w:pPr>
              <w:pStyle w:val="Lentelsturinys"/>
              <w:snapToGrid w:val="0"/>
              <w:rPr>
                <w:bCs/>
              </w:rPr>
            </w:pPr>
            <w:r w:rsidRPr="00AE7017">
              <w:rPr>
                <w:bCs/>
              </w:rPr>
              <w:t>1.2.1. Formuoti bendruomenės narių sveiką gyvenseną ir jos kultūrą;</w:t>
            </w:r>
          </w:p>
          <w:p w14:paraId="1C9325CC" w14:textId="77777777" w:rsidR="00D86F6E" w:rsidRPr="00AE7017" w:rsidRDefault="00D86F6E" w:rsidP="00760814">
            <w:pPr>
              <w:pStyle w:val="Lentelsturinys"/>
              <w:snapToGrid w:val="0"/>
              <w:rPr>
                <w:bCs/>
              </w:rPr>
            </w:pPr>
            <w:r w:rsidRPr="00AE7017">
              <w:rPr>
                <w:bCs/>
              </w:rPr>
              <w:t>1.2.3. Užtikrinti tolygias, prieinamas ambulatorines asmens sveikatos priežiūros paslaugas;</w:t>
            </w:r>
          </w:p>
          <w:p w14:paraId="1C9325CD" w14:textId="50E01371" w:rsidR="008335EB" w:rsidRPr="00AE7017" w:rsidRDefault="008335EB" w:rsidP="00760814">
            <w:pPr>
              <w:pStyle w:val="Lentelsturinys"/>
              <w:snapToGrid w:val="0"/>
              <w:rPr>
                <w:bCs/>
              </w:rPr>
            </w:pPr>
            <w:r w:rsidRPr="00AE7017">
              <w:rPr>
                <w:bCs/>
              </w:rPr>
              <w:t>1.3.1. Kurti šeimai palankią aplinką, galimybes derinti pareigas šeimai/asmeniui ir darbui</w:t>
            </w:r>
            <w:r w:rsidR="00B57E1E">
              <w:rPr>
                <w:bCs/>
              </w:rPr>
              <w:t>;</w:t>
            </w:r>
          </w:p>
          <w:p w14:paraId="1C9325CE" w14:textId="77777777" w:rsidR="00154775" w:rsidRPr="00AE7017" w:rsidRDefault="00D86F6E" w:rsidP="00760814">
            <w:pPr>
              <w:pStyle w:val="Lentelsturinys"/>
              <w:snapToGrid w:val="0"/>
              <w:rPr>
                <w:bCs/>
              </w:rPr>
            </w:pPr>
            <w:r w:rsidRPr="00AE7017">
              <w:rPr>
                <w:bCs/>
              </w:rPr>
              <w:t>1.3.2. Užtikrinti vaikų raidos sutrikimų</w:t>
            </w:r>
            <w:r w:rsidR="008335EB" w:rsidRPr="00AE7017">
              <w:rPr>
                <w:bCs/>
              </w:rPr>
              <w:t xml:space="preserve"> ankstyvosios reabilitacijos ir </w:t>
            </w:r>
            <w:proofErr w:type="spellStart"/>
            <w:r w:rsidR="008335EB" w:rsidRPr="00AE7017">
              <w:rPr>
                <w:bCs/>
              </w:rPr>
              <w:t>abilitacijos</w:t>
            </w:r>
            <w:proofErr w:type="spellEnd"/>
            <w:r w:rsidR="008335EB" w:rsidRPr="00AE7017">
              <w:rPr>
                <w:bCs/>
              </w:rPr>
              <w:t xml:space="preserve"> prieinamumą;</w:t>
            </w:r>
            <w:r w:rsidRPr="00AE7017">
              <w:rPr>
                <w:bCs/>
              </w:rPr>
              <w:t xml:space="preserve">  </w:t>
            </w:r>
          </w:p>
          <w:p w14:paraId="1C9325CF" w14:textId="77777777" w:rsidR="00154775" w:rsidRDefault="008335EB" w:rsidP="00760814">
            <w:pPr>
              <w:pStyle w:val="Lentelsturinys"/>
              <w:snapToGrid w:val="0"/>
              <w:rPr>
                <w:b/>
                <w:bCs/>
              </w:rPr>
            </w:pPr>
            <w:r w:rsidRPr="00AE7017">
              <w:rPr>
                <w:bCs/>
              </w:rPr>
              <w:t>3.1.4. Gerinti sveikatos įstaigų infrastruktūrą ir didinti pastatų energetinį efektyvumą.</w:t>
            </w:r>
          </w:p>
        </w:tc>
      </w:tr>
      <w:tr w:rsidR="0028720D" w14:paraId="1C9325E4" w14:textId="77777777">
        <w:tc>
          <w:tcPr>
            <w:tcW w:w="9781" w:type="dxa"/>
            <w:gridSpan w:val="7"/>
            <w:tcBorders>
              <w:left w:val="single" w:sz="1" w:space="0" w:color="000000"/>
              <w:bottom w:val="single" w:sz="1" w:space="0" w:color="000000"/>
              <w:right w:val="single" w:sz="1" w:space="0" w:color="000000"/>
            </w:tcBorders>
          </w:tcPr>
          <w:p w14:paraId="1C9325D1" w14:textId="77777777" w:rsidR="0028720D" w:rsidRPr="00760814" w:rsidRDefault="0028720D" w:rsidP="00760814">
            <w:pPr>
              <w:pStyle w:val="Lentelsturinys"/>
              <w:snapToGrid w:val="0"/>
              <w:rPr>
                <w:b/>
                <w:bCs/>
              </w:rPr>
            </w:pPr>
            <w:r>
              <w:rPr>
                <w:b/>
                <w:bCs/>
              </w:rPr>
              <w:t xml:space="preserve">Susiję įstatymai </w:t>
            </w:r>
            <w:r w:rsidR="00760814">
              <w:rPr>
                <w:b/>
                <w:bCs/>
              </w:rPr>
              <w:t>ir kiti norminiai teisės aktai:</w:t>
            </w:r>
          </w:p>
          <w:p w14:paraId="1C9325D2" w14:textId="77777777" w:rsidR="00B65843" w:rsidRDefault="00B65843">
            <w:pPr>
              <w:numPr>
                <w:ilvl w:val="0"/>
                <w:numId w:val="3"/>
              </w:numPr>
              <w:jc w:val="both"/>
              <w:rPr>
                <w:rFonts w:eastAsia="Times New Roman"/>
                <w:color w:val="000000"/>
              </w:rPr>
            </w:pPr>
            <w:r>
              <w:rPr>
                <w:rFonts w:eastAsia="Times New Roman"/>
                <w:color w:val="000000"/>
              </w:rPr>
              <w:t>Lietuvos Respublikos vietos savivaldos įstatymas;</w:t>
            </w:r>
          </w:p>
          <w:p w14:paraId="1C9325D3" w14:textId="77777777" w:rsidR="0028720D" w:rsidRDefault="0028720D">
            <w:pPr>
              <w:numPr>
                <w:ilvl w:val="0"/>
                <w:numId w:val="3"/>
              </w:numPr>
              <w:jc w:val="both"/>
              <w:rPr>
                <w:rFonts w:eastAsia="Times New Roman"/>
                <w:color w:val="000000"/>
              </w:rPr>
            </w:pPr>
            <w:r>
              <w:rPr>
                <w:rFonts w:eastAsia="Times New Roman"/>
                <w:color w:val="000000"/>
              </w:rPr>
              <w:t>Lietuvos Respublikos sveikatos sistemos įstatymas;</w:t>
            </w:r>
          </w:p>
          <w:p w14:paraId="1C9325D4" w14:textId="77777777" w:rsidR="0028720D" w:rsidRDefault="0028720D">
            <w:pPr>
              <w:numPr>
                <w:ilvl w:val="0"/>
                <w:numId w:val="3"/>
              </w:numPr>
              <w:jc w:val="both"/>
              <w:rPr>
                <w:rFonts w:eastAsia="Times New Roman"/>
                <w:color w:val="000000"/>
              </w:rPr>
            </w:pPr>
            <w:r>
              <w:rPr>
                <w:rFonts w:eastAsia="Times New Roman"/>
                <w:color w:val="000000"/>
              </w:rPr>
              <w:t>Lietuvos Respublikos sveikatos priežiūros įstaigų įstatymas;</w:t>
            </w:r>
          </w:p>
          <w:p w14:paraId="1C9325D5" w14:textId="77777777" w:rsidR="0028720D" w:rsidRDefault="0028720D">
            <w:pPr>
              <w:numPr>
                <w:ilvl w:val="0"/>
                <w:numId w:val="3"/>
              </w:numPr>
              <w:jc w:val="both"/>
              <w:rPr>
                <w:rFonts w:eastAsia="Times New Roman"/>
                <w:color w:val="000000"/>
              </w:rPr>
            </w:pPr>
            <w:r>
              <w:rPr>
                <w:rFonts w:eastAsia="Times New Roman"/>
                <w:color w:val="000000"/>
              </w:rPr>
              <w:t>Lietuvos Respublikos visuomenės sveikatos priežiūros įstatymas;</w:t>
            </w:r>
          </w:p>
          <w:p w14:paraId="1C9325D6" w14:textId="77777777" w:rsidR="0028720D" w:rsidRDefault="0028720D">
            <w:pPr>
              <w:numPr>
                <w:ilvl w:val="0"/>
                <w:numId w:val="3"/>
              </w:numPr>
              <w:jc w:val="both"/>
              <w:rPr>
                <w:rFonts w:eastAsia="Times New Roman"/>
                <w:color w:val="000000"/>
              </w:rPr>
            </w:pPr>
            <w:r>
              <w:rPr>
                <w:rFonts w:eastAsia="Times New Roman"/>
                <w:color w:val="000000"/>
              </w:rPr>
              <w:t>Lietuvos Respublikos visuomenės sveikatos stebėsenos (monitoringo) įstatymas;</w:t>
            </w:r>
          </w:p>
          <w:p w14:paraId="1C9325D7" w14:textId="77777777" w:rsidR="00EC7DFB" w:rsidRDefault="00EC7DFB">
            <w:pPr>
              <w:numPr>
                <w:ilvl w:val="0"/>
                <w:numId w:val="3"/>
              </w:numPr>
              <w:jc w:val="both"/>
              <w:rPr>
                <w:rFonts w:eastAsia="Times New Roman"/>
                <w:color w:val="000000"/>
              </w:rPr>
            </w:pPr>
            <w:r>
              <w:rPr>
                <w:rFonts w:eastAsia="Times New Roman"/>
                <w:color w:val="000000"/>
              </w:rPr>
              <w:t>Lietuvos Respublikos švietimo įstatymas;</w:t>
            </w:r>
          </w:p>
          <w:p w14:paraId="1C9325D8" w14:textId="77777777" w:rsidR="0028720D" w:rsidRDefault="0028720D">
            <w:pPr>
              <w:numPr>
                <w:ilvl w:val="0"/>
                <w:numId w:val="3"/>
              </w:numPr>
              <w:jc w:val="both"/>
              <w:rPr>
                <w:rFonts w:eastAsia="Times New Roman"/>
                <w:color w:val="000000"/>
              </w:rPr>
            </w:pPr>
            <w:r>
              <w:rPr>
                <w:rFonts w:eastAsia="Times New Roman"/>
                <w:color w:val="000000"/>
              </w:rPr>
              <w:t>Lietuvos Respublikos savivaldybių aplinkos apsaugos rėmimo specialiosios programos įstatymas;</w:t>
            </w:r>
          </w:p>
          <w:p w14:paraId="1C9325D9" w14:textId="77777777" w:rsidR="0028720D" w:rsidRDefault="0028720D">
            <w:pPr>
              <w:numPr>
                <w:ilvl w:val="0"/>
                <w:numId w:val="3"/>
              </w:numPr>
              <w:jc w:val="both"/>
              <w:rPr>
                <w:rFonts w:eastAsia="Times New Roman"/>
                <w:color w:val="000000"/>
              </w:rPr>
            </w:pPr>
            <w:r>
              <w:rPr>
                <w:rFonts w:eastAsia="Times New Roman"/>
                <w:color w:val="000000"/>
              </w:rPr>
              <w:lastRenderedPageBreak/>
              <w:t xml:space="preserve">Lietuvos Respublikos Vyriausybės </w:t>
            </w:r>
            <w:smartTag w:uri="urn:schemas-microsoft-com:office:smarttags" w:element="metricconverter">
              <w:smartTagPr>
                <w:attr w:name="ProductID" w:val="2014 m"/>
              </w:smartTagPr>
              <w:r>
                <w:rPr>
                  <w:rFonts w:eastAsia="Times New Roman"/>
                  <w:color w:val="000000"/>
                </w:rPr>
                <w:t>2014 m</w:t>
              </w:r>
            </w:smartTag>
            <w:r>
              <w:rPr>
                <w:rFonts w:eastAsia="Times New Roman"/>
                <w:color w:val="000000"/>
              </w:rPr>
              <w:t>. kovo 26 d. nutarimas Nr. 293 ,,</w:t>
            </w:r>
            <w:r>
              <w:t xml:space="preserve">Dėl 2014–2020 metų nacionalinės pažangos programos horizontaliojo prioriteto „Sveikata visiems“ </w:t>
            </w:r>
            <w:proofErr w:type="spellStart"/>
            <w:r>
              <w:t>tarpinstitucinio</w:t>
            </w:r>
            <w:proofErr w:type="spellEnd"/>
            <w:r>
              <w:t xml:space="preserve"> veiklos plano </w:t>
            </w:r>
            <w:r>
              <w:rPr>
                <w:rFonts w:eastAsia="Times New Roman"/>
                <w:color w:val="000000"/>
              </w:rPr>
              <w:t xml:space="preserve"> patvirtinimo“;</w:t>
            </w:r>
          </w:p>
          <w:p w14:paraId="1C9325DA" w14:textId="77777777" w:rsidR="0028720D" w:rsidRDefault="0028720D">
            <w:pPr>
              <w:numPr>
                <w:ilvl w:val="0"/>
                <w:numId w:val="3"/>
              </w:numPr>
              <w:jc w:val="both"/>
              <w:rPr>
                <w:color w:val="000000"/>
              </w:rPr>
            </w:pPr>
            <w:r>
              <w:rPr>
                <w:rFonts w:eastAsia="Times New Roman"/>
                <w:color w:val="000000"/>
              </w:rPr>
              <w:t xml:space="preserve">Lietuvos Respublikos Seimo </w:t>
            </w:r>
            <w:smartTag w:uri="urn:schemas-microsoft-com:office:smarttags" w:element="metricconverter">
              <w:smartTagPr>
                <w:attr w:name="ProductID" w:val="2014 m"/>
              </w:smartTagPr>
              <w:r>
                <w:rPr>
                  <w:rFonts w:eastAsia="Times New Roman"/>
                  <w:color w:val="000000"/>
                </w:rPr>
                <w:t>2014 m</w:t>
              </w:r>
            </w:smartTag>
            <w:r>
              <w:rPr>
                <w:rFonts w:eastAsia="Times New Roman"/>
                <w:color w:val="000000"/>
              </w:rPr>
              <w:t>. birželio 26 d. nutarimas Nr. XII-96</w:t>
            </w:r>
            <w:r w:rsidR="00B70F51">
              <w:rPr>
                <w:rFonts w:eastAsia="Times New Roman"/>
                <w:color w:val="000000"/>
              </w:rPr>
              <w:t>4 ,,Dėl Lietuvos sveikatos 2014</w:t>
            </w:r>
            <w:r w:rsidR="00B70F51">
              <w:rPr>
                <w:color w:val="000000"/>
                <w:lang w:val="en-US"/>
              </w:rPr>
              <w:t>–</w:t>
            </w:r>
            <w:r>
              <w:rPr>
                <w:rFonts w:eastAsia="Times New Roman"/>
                <w:color w:val="000000"/>
              </w:rPr>
              <w:t>2025 programos patvirtinimo“;</w:t>
            </w:r>
          </w:p>
          <w:p w14:paraId="1C9325DB" w14:textId="77777777" w:rsidR="0028720D" w:rsidRDefault="0028720D">
            <w:pPr>
              <w:numPr>
                <w:ilvl w:val="0"/>
                <w:numId w:val="3"/>
              </w:numPr>
              <w:tabs>
                <w:tab w:val="left" w:pos="371"/>
              </w:tabs>
              <w:jc w:val="both"/>
              <w:rPr>
                <w:color w:val="000000"/>
              </w:rPr>
            </w:pPr>
            <w:r>
              <w:rPr>
                <w:rFonts w:eastAsia="Times New Roman"/>
                <w:color w:val="000000"/>
              </w:rPr>
              <w:t xml:space="preserve">Lietuvos Respublikos sveikatos apsaugos ministro </w:t>
            </w:r>
            <w:smartTag w:uri="urn:schemas-microsoft-com:office:smarttags" w:element="metricconverter">
              <w:smartTagPr>
                <w:attr w:name="ProductID" w:val="2014 m"/>
              </w:smartTagPr>
              <w:r>
                <w:rPr>
                  <w:rFonts w:eastAsia="Times New Roman"/>
                  <w:color w:val="000000"/>
                </w:rPr>
                <w:t>2014 m</w:t>
              </w:r>
            </w:smartTag>
            <w:r w:rsidR="008F6E55">
              <w:rPr>
                <w:rFonts w:eastAsia="Times New Roman"/>
                <w:color w:val="000000"/>
              </w:rPr>
              <w:t>. liepos 16 d. įsakymas Nr. V</w:t>
            </w:r>
            <w:r w:rsidR="008F6E55" w:rsidRPr="008F6E55">
              <w:rPr>
                <w:color w:val="000000"/>
              </w:rPr>
              <w:t>–</w:t>
            </w:r>
            <w:r>
              <w:rPr>
                <w:rFonts w:eastAsia="Times New Roman"/>
                <w:color w:val="000000"/>
              </w:rPr>
              <w:t>815 ,</w:t>
            </w:r>
            <w:r w:rsidR="00760814">
              <w:rPr>
                <w:rFonts w:eastAsia="Times New Roman"/>
                <w:color w:val="000000"/>
              </w:rPr>
              <w:t>,</w:t>
            </w:r>
            <w:r>
              <w:rPr>
                <w:rFonts w:eastAsia="Times New Roman"/>
                <w:color w:val="000000"/>
              </w:rPr>
              <w:t xml:space="preserve">Dėl </w:t>
            </w:r>
            <w:r>
              <w:t>Sveikatos netolygumų mažinimo Lietuvoje 2014–2023 metų veiksmų plano patvirtinimo</w:t>
            </w:r>
            <w:r>
              <w:rPr>
                <w:color w:val="000000"/>
              </w:rPr>
              <w:t>“;</w:t>
            </w:r>
          </w:p>
          <w:p w14:paraId="1C9325DC" w14:textId="77777777" w:rsidR="00B70F51" w:rsidRDefault="0028720D" w:rsidP="00B70F51">
            <w:pPr>
              <w:numPr>
                <w:ilvl w:val="0"/>
                <w:numId w:val="3"/>
              </w:numPr>
              <w:tabs>
                <w:tab w:val="left" w:pos="371"/>
              </w:tabs>
              <w:jc w:val="both"/>
              <w:rPr>
                <w:color w:val="000000"/>
              </w:rPr>
            </w:pPr>
            <w:r>
              <w:rPr>
                <w:rFonts w:eastAsia="Times New Roman"/>
                <w:color w:val="000000"/>
              </w:rPr>
              <w:t xml:space="preserve">Lietuvos Respublikos sveikatos apsaugos ministro </w:t>
            </w:r>
            <w:smartTag w:uri="urn:schemas-microsoft-com:office:smarttags" w:element="metricconverter">
              <w:smartTagPr>
                <w:attr w:name="ProductID" w:val="2014 m"/>
              </w:smartTagPr>
              <w:r>
                <w:rPr>
                  <w:rFonts w:eastAsia="Times New Roman"/>
                  <w:color w:val="000000"/>
                </w:rPr>
                <w:t>2014 m</w:t>
              </w:r>
            </w:smartTag>
            <w:r>
              <w:rPr>
                <w:rFonts w:eastAsia="Times New Roman"/>
                <w:color w:val="000000"/>
              </w:rPr>
              <w:t xml:space="preserve">. </w:t>
            </w:r>
            <w:r w:rsidR="008F6E55">
              <w:rPr>
                <w:rFonts w:eastAsia="Times New Roman"/>
                <w:color w:val="000000"/>
              </w:rPr>
              <w:t>liepos 16 d. įsakymas Nr. V</w:t>
            </w:r>
            <w:r w:rsidR="008F6E55" w:rsidRPr="008F6E55">
              <w:rPr>
                <w:color w:val="000000"/>
              </w:rPr>
              <w:t>–</w:t>
            </w:r>
            <w:r>
              <w:rPr>
                <w:rFonts w:eastAsia="Times New Roman"/>
                <w:color w:val="000000"/>
              </w:rPr>
              <w:t>825 ,,</w:t>
            </w:r>
            <w:r>
              <w:t>Dėl Sveiko senėjimo užtikrinimo Lietuvoje 2014–2023 metų veiksmų plano patvirtinimo</w:t>
            </w:r>
            <w:r>
              <w:rPr>
                <w:color w:val="000000"/>
              </w:rPr>
              <w:t>“;</w:t>
            </w:r>
          </w:p>
          <w:p w14:paraId="1C9325DD" w14:textId="3F56C23F" w:rsidR="000F2A97" w:rsidRDefault="00B70F51" w:rsidP="00B70F51">
            <w:pPr>
              <w:numPr>
                <w:ilvl w:val="0"/>
                <w:numId w:val="3"/>
              </w:numPr>
              <w:tabs>
                <w:tab w:val="left" w:pos="371"/>
              </w:tabs>
              <w:jc w:val="both"/>
              <w:rPr>
                <w:color w:val="000000"/>
              </w:rPr>
            </w:pPr>
            <w:r>
              <w:rPr>
                <w:color w:val="000000"/>
              </w:rPr>
              <w:t xml:space="preserve">Lietuvos Respublikos sveikatos apsaugos ministro ir Lietuvos Respublikos švietimo ir mokslo ministro </w:t>
            </w:r>
            <w:r>
              <w:rPr>
                <w:color w:val="000000"/>
                <w:lang w:val="en-US"/>
              </w:rPr>
              <w:t xml:space="preserve">2016 m. </w:t>
            </w:r>
            <w:proofErr w:type="spellStart"/>
            <w:r>
              <w:rPr>
                <w:color w:val="000000"/>
                <w:lang w:val="en-US"/>
              </w:rPr>
              <w:t>liepos</w:t>
            </w:r>
            <w:proofErr w:type="spellEnd"/>
            <w:r>
              <w:rPr>
                <w:color w:val="000000"/>
                <w:lang w:val="en-US"/>
              </w:rPr>
              <w:t xml:space="preserve"> 21 d. </w:t>
            </w:r>
            <w:proofErr w:type="spellStart"/>
            <w:r>
              <w:rPr>
                <w:color w:val="000000"/>
                <w:lang w:val="en-US"/>
              </w:rPr>
              <w:t>įsakymas</w:t>
            </w:r>
            <w:proofErr w:type="spellEnd"/>
            <w:r>
              <w:rPr>
                <w:color w:val="000000"/>
                <w:lang w:val="en-US"/>
              </w:rPr>
              <w:t xml:space="preserve"> </w:t>
            </w:r>
            <w:proofErr w:type="spellStart"/>
            <w:r>
              <w:rPr>
                <w:color w:val="000000"/>
                <w:lang w:val="en-US"/>
              </w:rPr>
              <w:t>Nr</w:t>
            </w:r>
            <w:proofErr w:type="spellEnd"/>
            <w:r>
              <w:rPr>
                <w:color w:val="000000"/>
                <w:lang w:val="en-US"/>
              </w:rPr>
              <w:t xml:space="preserve">. </w:t>
            </w:r>
            <w:r w:rsidR="008F6E55">
              <w:rPr>
                <w:color w:val="000000"/>
                <w:lang w:val="en-US"/>
              </w:rPr>
              <w:t>V–</w:t>
            </w:r>
            <w:r>
              <w:rPr>
                <w:color w:val="000000"/>
                <w:lang w:val="en-US"/>
              </w:rPr>
              <w:t>966/V</w:t>
            </w:r>
            <w:r w:rsidR="008F6E55">
              <w:rPr>
                <w:color w:val="000000"/>
                <w:lang w:val="en-US"/>
              </w:rPr>
              <w:t>–</w:t>
            </w:r>
            <w:r>
              <w:rPr>
                <w:color w:val="000000"/>
                <w:lang w:val="en-US"/>
              </w:rPr>
              <w:t xml:space="preserve">672 </w:t>
            </w:r>
            <w:r>
              <w:rPr>
                <w:rFonts w:eastAsia="Times New Roman"/>
                <w:bCs/>
                <w:lang w:val="en-US" w:eastAsia="en-US"/>
              </w:rPr>
              <w:t>,,D</w:t>
            </w:r>
            <w:proofErr w:type="spellStart"/>
            <w:r w:rsidRPr="00B70F51">
              <w:rPr>
                <w:rFonts w:eastAsia="Times New Roman"/>
                <w:bCs/>
                <w:lang w:eastAsia="en-US"/>
              </w:rPr>
              <w:t>ėl</w:t>
            </w:r>
            <w:proofErr w:type="spellEnd"/>
            <w:r>
              <w:rPr>
                <w:rFonts w:eastAsia="Times New Roman"/>
                <w:bCs/>
                <w:lang w:eastAsia="en-US"/>
              </w:rPr>
              <w:t xml:space="preserve"> Lietuvos R</w:t>
            </w:r>
            <w:r w:rsidRPr="00B70F51">
              <w:rPr>
                <w:rFonts w:eastAsia="Times New Roman"/>
                <w:bCs/>
                <w:lang w:eastAsia="en-US"/>
              </w:rPr>
              <w:t xml:space="preserve">espublikos </w:t>
            </w:r>
            <w:r>
              <w:rPr>
                <w:rFonts w:eastAsia="Times New Roman"/>
                <w:bCs/>
                <w:lang w:eastAsia="en-US"/>
              </w:rPr>
              <w:t>sveikatos apsaugos ministro ir Lietuvos R</w:t>
            </w:r>
            <w:r w:rsidRPr="00B70F51">
              <w:rPr>
                <w:rFonts w:eastAsia="Times New Roman"/>
                <w:bCs/>
                <w:lang w:eastAsia="en-US"/>
              </w:rPr>
              <w:t xml:space="preserve">espublikos švietimo ir mokslo ministro </w:t>
            </w:r>
            <w:r>
              <w:rPr>
                <w:rFonts w:eastAsia="Times New Roman"/>
                <w:bCs/>
                <w:lang w:eastAsia="en-US"/>
              </w:rPr>
              <w:t>2005 m. gruodžio 30 d. įsakymo Nr. V</w:t>
            </w:r>
            <w:r w:rsidR="008F6E55" w:rsidRPr="008F6E55">
              <w:rPr>
                <w:color w:val="000000"/>
              </w:rPr>
              <w:t>–</w:t>
            </w:r>
            <w:r>
              <w:rPr>
                <w:rFonts w:eastAsia="Times New Roman"/>
                <w:bCs/>
                <w:lang w:eastAsia="en-US"/>
              </w:rPr>
              <w:t>1035/</w:t>
            </w:r>
            <w:proofErr w:type="spellStart"/>
            <w:r>
              <w:rPr>
                <w:rFonts w:eastAsia="Times New Roman"/>
                <w:bCs/>
                <w:lang w:eastAsia="en-US"/>
              </w:rPr>
              <w:t>Įsak</w:t>
            </w:r>
            <w:proofErr w:type="spellEnd"/>
            <w:r w:rsidRPr="00B70F51">
              <w:rPr>
                <w:color w:val="000000"/>
              </w:rPr>
              <w:t>–</w:t>
            </w:r>
            <w:r>
              <w:rPr>
                <w:rFonts w:eastAsia="Times New Roman"/>
                <w:bCs/>
                <w:lang w:eastAsia="en-US"/>
              </w:rPr>
              <w:t>2680 „D</w:t>
            </w:r>
            <w:r w:rsidRPr="00B70F51">
              <w:rPr>
                <w:rFonts w:eastAsia="Times New Roman"/>
                <w:bCs/>
                <w:lang w:eastAsia="en-US"/>
              </w:rPr>
              <w:t>ėl sveikatos priežiūros mokykloje tvarkos aprašo patvirtinimo“ pakeitimo</w:t>
            </w:r>
            <w:r>
              <w:rPr>
                <w:rFonts w:eastAsia="Times New Roman"/>
                <w:bCs/>
                <w:lang w:eastAsia="en-US"/>
              </w:rPr>
              <w:t>“</w:t>
            </w:r>
            <w:r w:rsidR="00B57E1E">
              <w:rPr>
                <w:rFonts w:eastAsia="Times New Roman"/>
                <w:bCs/>
                <w:lang w:eastAsia="en-US"/>
              </w:rPr>
              <w:t>;</w:t>
            </w:r>
          </w:p>
          <w:p w14:paraId="1C9325DE" w14:textId="77777777" w:rsidR="00B07574" w:rsidRPr="00B07574" w:rsidRDefault="00B07574" w:rsidP="00B07574">
            <w:pPr>
              <w:numPr>
                <w:ilvl w:val="0"/>
                <w:numId w:val="3"/>
              </w:numPr>
              <w:tabs>
                <w:tab w:val="left" w:pos="371"/>
              </w:tabs>
              <w:jc w:val="both"/>
              <w:rPr>
                <w:color w:val="000000"/>
              </w:rPr>
            </w:pPr>
            <w:r w:rsidRPr="00B07574">
              <w:rPr>
                <w:color w:val="000000"/>
              </w:rPr>
              <w:t>Šiaulių miesto savi</w:t>
            </w:r>
            <w:r>
              <w:rPr>
                <w:color w:val="000000"/>
              </w:rPr>
              <w:t xml:space="preserve">valdybės tarybos 2014 m. </w:t>
            </w:r>
            <w:r w:rsidR="00B70F51">
              <w:rPr>
                <w:color w:val="000000"/>
              </w:rPr>
              <w:t>gruodžio 18 d. sprendimas Nr. T</w:t>
            </w:r>
            <w:r w:rsidR="00B70F51">
              <w:rPr>
                <w:color w:val="000000"/>
                <w:lang w:val="en-US"/>
              </w:rPr>
              <w:t>–</w:t>
            </w:r>
            <w:r>
              <w:rPr>
                <w:color w:val="000000"/>
              </w:rPr>
              <w:t>386</w:t>
            </w:r>
            <w:r w:rsidRPr="00B07574">
              <w:rPr>
                <w:color w:val="000000"/>
              </w:rPr>
              <w:t xml:space="preserve"> ,,Dėl Šiaulių miesto savivaldybės visuomenės sveikatos rėmimo specialiosios programos patvirtinimo“;</w:t>
            </w:r>
          </w:p>
          <w:p w14:paraId="1C9325DF" w14:textId="77777777" w:rsidR="0028720D" w:rsidRDefault="0028720D">
            <w:pPr>
              <w:numPr>
                <w:ilvl w:val="0"/>
                <w:numId w:val="3"/>
              </w:numPr>
              <w:tabs>
                <w:tab w:val="left" w:pos="371"/>
              </w:tabs>
              <w:jc w:val="both"/>
              <w:rPr>
                <w:rFonts w:cs="Arial Unicode MS"/>
                <w:color w:val="000000"/>
              </w:rPr>
            </w:pPr>
            <w:r>
              <w:rPr>
                <w:rFonts w:eastAsia="Times New Roman"/>
                <w:color w:val="000000"/>
              </w:rPr>
              <w:t xml:space="preserve">Šiaulių miesto savivaldybės tarybos </w:t>
            </w:r>
            <w:smartTag w:uri="urn:schemas-microsoft-com:office:smarttags" w:element="metricconverter">
              <w:smartTagPr>
                <w:attr w:name="ProductID" w:val="2014 m"/>
              </w:smartTagPr>
              <w:r>
                <w:rPr>
                  <w:rFonts w:eastAsia="Times New Roman"/>
                  <w:color w:val="000000"/>
                </w:rPr>
                <w:t>2014 m</w:t>
              </w:r>
            </w:smartTag>
            <w:r>
              <w:rPr>
                <w:rFonts w:eastAsia="Times New Roman"/>
                <w:color w:val="000000"/>
              </w:rPr>
              <w:t xml:space="preserve">. rugsėjo </w:t>
            </w:r>
            <w:r w:rsidR="00B70F51">
              <w:rPr>
                <w:color w:val="000000"/>
              </w:rPr>
              <w:t>25 d. sprendimas Nr. T</w:t>
            </w:r>
            <w:r w:rsidR="00B70F51" w:rsidRPr="00B70F51">
              <w:rPr>
                <w:color w:val="000000"/>
              </w:rPr>
              <w:t>–</w:t>
            </w:r>
            <w:r>
              <w:rPr>
                <w:color w:val="000000"/>
              </w:rPr>
              <w:t>297 ,,Dėl Šiaulių miesto savivaldybės visuomenės sveikatos rėmimo specialiosios programos rengimo ir įgyvendinimo taisyklių patvirtinimo“;</w:t>
            </w:r>
          </w:p>
          <w:p w14:paraId="1C9325E0" w14:textId="77777777" w:rsidR="0028720D" w:rsidRDefault="00B70F51">
            <w:pPr>
              <w:numPr>
                <w:ilvl w:val="0"/>
                <w:numId w:val="3"/>
              </w:numPr>
              <w:tabs>
                <w:tab w:val="left" w:pos="371"/>
              </w:tabs>
              <w:jc w:val="both"/>
              <w:rPr>
                <w:rFonts w:eastAsia="Times New Roman" w:cs="Arial Unicode MS"/>
                <w:color w:val="000000"/>
              </w:rPr>
            </w:pPr>
            <w:r>
              <w:rPr>
                <w:color w:val="000000"/>
              </w:rPr>
              <w:t xml:space="preserve">Šiaulių miesto savivaldybės tarybos </w:t>
            </w:r>
            <w:r>
              <w:rPr>
                <w:color w:val="000000"/>
                <w:lang w:val="en-US"/>
              </w:rPr>
              <w:t xml:space="preserve">2016 m. </w:t>
            </w:r>
            <w:proofErr w:type="spellStart"/>
            <w:r>
              <w:rPr>
                <w:color w:val="000000"/>
                <w:lang w:val="en-US"/>
              </w:rPr>
              <w:t>sausio</w:t>
            </w:r>
            <w:proofErr w:type="spellEnd"/>
            <w:r>
              <w:rPr>
                <w:color w:val="000000"/>
                <w:lang w:val="en-US"/>
              </w:rPr>
              <w:t xml:space="preserve"> 28 d. </w:t>
            </w:r>
            <w:proofErr w:type="spellStart"/>
            <w:r>
              <w:rPr>
                <w:color w:val="000000"/>
                <w:lang w:val="en-US"/>
              </w:rPr>
              <w:t>sprendimas</w:t>
            </w:r>
            <w:proofErr w:type="spellEnd"/>
            <w:r>
              <w:rPr>
                <w:color w:val="000000"/>
                <w:lang w:val="en-US"/>
              </w:rPr>
              <w:t xml:space="preserve"> </w:t>
            </w:r>
            <w:proofErr w:type="spellStart"/>
            <w:r>
              <w:rPr>
                <w:color w:val="000000"/>
                <w:lang w:val="en-US"/>
              </w:rPr>
              <w:t>Nr</w:t>
            </w:r>
            <w:proofErr w:type="spellEnd"/>
            <w:r>
              <w:rPr>
                <w:color w:val="000000"/>
                <w:lang w:val="en-US"/>
              </w:rPr>
              <w:t>. T–16 ,,D</w:t>
            </w:r>
            <w:proofErr w:type="spellStart"/>
            <w:r>
              <w:rPr>
                <w:color w:val="000000"/>
              </w:rPr>
              <w:t>ėl</w:t>
            </w:r>
            <w:proofErr w:type="spellEnd"/>
            <w:r>
              <w:rPr>
                <w:color w:val="000000"/>
              </w:rPr>
              <w:t xml:space="preserve"> </w:t>
            </w:r>
            <w:r w:rsidR="0028720D">
              <w:rPr>
                <w:color w:val="000000"/>
              </w:rPr>
              <w:t>Šiaulių miesto s</w:t>
            </w:r>
            <w:r w:rsidR="0028720D">
              <w:rPr>
                <w:rFonts w:eastAsia="Times New Roman" w:cs="Arial Unicode MS"/>
                <w:color w:val="000000"/>
              </w:rPr>
              <w:t xml:space="preserve">avivaldybės tarybos </w:t>
            </w:r>
            <w:smartTag w:uri="urn:schemas-microsoft-com:office:smarttags" w:element="metricconverter">
              <w:smartTagPr>
                <w:attr w:name="ProductID" w:val="2006 m"/>
              </w:smartTagPr>
              <w:r w:rsidR="0028720D">
                <w:rPr>
                  <w:rFonts w:eastAsia="Times New Roman" w:cs="Arial Unicode MS"/>
                  <w:color w:val="000000"/>
                </w:rPr>
                <w:t>2006 m</w:t>
              </w:r>
            </w:smartTag>
            <w:r w:rsidR="0028720D">
              <w:rPr>
                <w:rFonts w:eastAsia="Times New Roman" w:cs="Arial Unicode MS"/>
                <w:color w:val="000000"/>
              </w:rPr>
              <w:t>. rugpjūčio 23 d. sprendimas Nr. T-283 ,,Dėl Šiaulių miesto savivaldybės visuomenės sveikatos biuro įsteigimo, nuostatų patvirtinimo ir vadovo“</w:t>
            </w:r>
            <w:r>
              <w:rPr>
                <w:rFonts w:eastAsia="Times New Roman" w:cs="Arial Unicode MS"/>
                <w:color w:val="000000"/>
              </w:rPr>
              <w:t xml:space="preserve"> pakeitimo“</w:t>
            </w:r>
            <w:r w:rsidR="0028720D">
              <w:rPr>
                <w:rFonts w:cs="Arial Unicode MS"/>
                <w:color w:val="000000"/>
              </w:rPr>
              <w:t>;</w:t>
            </w:r>
          </w:p>
          <w:p w14:paraId="1C9325E1" w14:textId="77777777" w:rsidR="00B07574" w:rsidRPr="00FE028C" w:rsidRDefault="0028720D" w:rsidP="00B07574">
            <w:pPr>
              <w:numPr>
                <w:ilvl w:val="0"/>
                <w:numId w:val="3"/>
              </w:numPr>
              <w:tabs>
                <w:tab w:val="left" w:pos="371"/>
              </w:tabs>
              <w:jc w:val="both"/>
              <w:rPr>
                <w:color w:val="000000"/>
              </w:rPr>
            </w:pPr>
            <w:r>
              <w:rPr>
                <w:rFonts w:eastAsia="Times New Roman" w:cs="Arial Unicode MS"/>
                <w:color w:val="000000"/>
              </w:rPr>
              <w:t>Šiaulių miesto s</w:t>
            </w:r>
            <w:r>
              <w:rPr>
                <w:rFonts w:eastAsia="Times New Roman"/>
                <w:color w:val="000000"/>
              </w:rPr>
              <w:t xml:space="preserve">avivaldybės tarybos </w:t>
            </w:r>
            <w:smartTag w:uri="urn:schemas-microsoft-com:office:smarttags" w:element="metricconverter">
              <w:smartTagPr>
                <w:attr w:name="ProductID" w:val="2006 m"/>
              </w:smartTagPr>
              <w:r>
                <w:rPr>
                  <w:rFonts w:eastAsia="Times New Roman"/>
                  <w:color w:val="000000"/>
                </w:rPr>
                <w:t>2006 m</w:t>
              </w:r>
            </w:smartTag>
            <w:r>
              <w:rPr>
                <w:rFonts w:eastAsia="Times New Roman"/>
                <w:color w:val="000000"/>
              </w:rPr>
              <w:t xml:space="preserve">. lapkričio </w:t>
            </w:r>
            <w:r>
              <w:rPr>
                <w:color w:val="000000"/>
              </w:rPr>
              <w:t>23 d. sprendimas</w:t>
            </w:r>
            <w:r>
              <w:rPr>
                <w:rFonts w:eastAsia="Times New Roman" w:cs="Arial Unicode MS"/>
                <w:color w:val="000000"/>
              </w:rPr>
              <w:t xml:space="preserve"> Nr. T–410 ,,Dėl </w:t>
            </w:r>
            <w:r>
              <w:rPr>
                <w:rFonts w:eastAsia="Times New Roman"/>
                <w:color w:val="000000"/>
              </w:rPr>
              <w:t xml:space="preserve">Sveikatos priežiūros </w:t>
            </w:r>
            <w:r>
              <w:rPr>
                <w:rFonts w:eastAsia="Times New Roman"/>
                <w:color w:val="000000"/>
                <w:shd w:val="clear" w:color="auto" w:fill="FFFFFF"/>
              </w:rPr>
              <w:t xml:space="preserve">organizavimo </w:t>
            </w:r>
            <w:r>
              <w:rPr>
                <w:color w:val="000000"/>
                <w:shd w:val="clear" w:color="auto" w:fill="FFFFFF"/>
              </w:rPr>
              <w:t xml:space="preserve">Šiaulių miesto savivaldybės </w:t>
            </w:r>
            <w:r>
              <w:rPr>
                <w:rFonts w:eastAsia="Times New Roman"/>
                <w:color w:val="000000"/>
              </w:rPr>
              <w:t>bendrojo lavinimo mokyklose“;</w:t>
            </w:r>
            <w:r>
              <w:rPr>
                <w:rFonts w:eastAsia="Times New Roman" w:cs="Arial Unicode MS"/>
                <w:color w:val="000000"/>
              </w:rPr>
              <w:t xml:space="preserve"> </w:t>
            </w:r>
          </w:p>
          <w:p w14:paraId="1C9325E2" w14:textId="77777777" w:rsidR="00FE028C" w:rsidRPr="00FE028C" w:rsidRDefault="00FE028C" w:rsidP="00FE028C">
            <w:pPr>
              <w:numPr>
                <w:ilvl w:val="0"/>
                <w:numId w:val="3"/>
              </w:numPr>
              <w:tabs>
                <w:tab w:val="left" w:pos="371"/>
              </w:tabs>
              <w:jc w:val="both"/>
              <w:rPr>
                <w:color w:val="000000"/>
              </w:rPr>
            </w:pPr>
            <w:r w:rsidRPr="00FE028C">
              <w:rPr>
                <w:color w:val="000000"/>
              </w:rPr>
              <w:t xml:space="preserve">Šiaulių miesto savivaldybės tarybos 2015 </w:t>
            </w:r>
            <w:r w:rsidR="00B70F51">
              <w:rPr>
                <w:color w:val="000000"/>
              </w:rPr>
              <w:t>m. sausio 29 d. sprendimas T</w:t>
            </w:r>
            <w:r w:rsidR="00B70F51" w:rsidRPr="00B70F51">
              <w:rPr>
                <w:color w:val="000000"/>
              </w:rPr>
              <w:t>–</w:t>
            </w:r>
            <w:r w:rsidRPr="00FE028C">
              <w:rPr>
                <w:color w:val="000000"/>
              </w:rPr>
              <w:t>27 ,,Dėl visuomenės sveikatos priežiūros organizavimo Šiaulių miesto ikimokyklinio ugdymo įstaigose“;</w:t>
            </w:r>
          </w:p>
          <w:p w14:paraId="1C9325E3" w14:textId="77777777" w:rsidR="00FE028C" w:rsidRPr="00FE028C" w:rsidRDefault="00FE028C" w:rsidP="00FE028C">
            <w:pPr>
              <w:numPr>
                <w:ilvl w:val="0"/>
                <w:numId w:val="3"/>
              </w:numPr>
              <w:tabs>
                <w:tab w:val="left" w:pos="371"/>
              </w:tabs>
              <w:jc w:val="both"/>
              <w:rPr>
                <w:color w:val="000000"/>
              </w:rPr>
            </w:pPr>
            <w:r w:rsidRPr="00FE028C">
              <w:rPr>
                <w:color w:val="000000"/>
              </w:rPr>
              <w:t>Šiaulių miesto savivaldybės tarybos 20</w:t>
            </w:r>
            <w:r w:rsidR="00B70F51">
              <w:rPr>
                <w:color w:val="000000"/>
              </w:rPr>
              <w:t>15 m. sausio 29 d. sprendimas T</w:t>
            </w:r>
            <w:r w:rsidR="00B70F51" w:rsidRPr="00B70F51">
              <w:rPr>
                <w:color w:val="000000"/>
              </w:rPr>
              <w:t>–</w:t>
            </w:r>
            <w:r w:rsidRPr="00FE028C">
              <w:rPr>
                <w:color w:val="000000"/>
              </w:rPr>
              <w:t>26 ,,Dėl visuomenės sveikatos priežiūros organizavimo Šiaulių miesto profesinio mokymo įstaigose“</w:t>
            </w:r>
            <w:r>
              <w:rPr>
                <w:color w:val="000000"/>
              </w:rPr>
              <w:t>.</w:t>
            </w:r>
          </w:p>
        </w:tc>
      </w:tr>
    </w:tbl>
    <w:p w14:paraId="1C9325E5" w14:textId="77777777" w:rsidR="0028720D" w:rsidRDefault="0028720D"/>
    <w:sectPr w:rsidR="0028720D" w:rsidSect="00F26F28">
      <w:headerReference w:type="even" r:id="rId7"/>
      <w:headerReference w:type="default" r:id="rId8"/>
      <w:headerReference w:type="first" r:id="rId9"/>
      <w:pgSz w:w="11906" w:h="16838"/>
      <w:pgMar w:top="1134" w:right="567" w:bottom="1134" w:left="1701" w:header="567" w:footer="567" w:gutter="0"/>
      <w:pgNumType w:start="124"/>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BFCAEC" w14:textId="77777777" w:rsidR="00EB7783" w:rsidRDefault="00EB7783">
      <w:r>
        <w:separator/>
      </w:r>
    </w:p>
  </w:endnote>
  <w:endnote w:type="continuationSeparator" w:id="0">
    <w:p w14:paraId="7D93ED8E" w14:textId="77777777" w:rsidR="00EB7783" w:rsidRDefault="00EB7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tarSymbol">
    <w:altName w:val="Arial Unicode MS"/>
    <w:charset w:val="80"/>
    <w:family w:val="auto"/>
    <w:pitch w:val="default"/>
  </w:font>
  <w:font w:name="Arial">
    <w:panose1 w:val="020B0604020202020204"/>
    <w:charset w:val="BA"/>
    <w:family w:val="swiss"/>
    <w:pitch w:val="variable"/>
    <w:sig w:usb0="E0002E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6A8611" w14:textId="77777777" w:rsidR="00EB7783" w:rsidRDefault="00EB7783">
      <w:r>
        <w:separator/>
      </w:r>
    </w:p>
  </w:footnote>
  <w:footnote w:type="continuationSeparator" w:id="0">
    <w:p w14:paraId="21A9252F" w14:textId="77777777" w:rsidR="00EB7783" w:rsidRDefault="00EB77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325EB" w14:textId="77777777" w:rsidR="008F33A2" w:rsidRDefault="008F33A2">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C9325EC" w14:textId="77777777" w:rsidR="008F33A2" w:rsidRDefault="008F33A2">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325ED" w14:textId="77777777" w:rsidR="008F33A2" w:rsidRDefault="008F33A2">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E546AA">
      <w:rPr>
        <w:rStyle w:val="Puslapionumeris"/>
        <w:noProof/>
      </w:rPr>
      <w:t>127</w:t>
    </w:r>
    <w:r>
      <w:rPr>
        <w:rStyle w:val="Puslapionumeris"/>
      </w:rPr>
      <w:fldChar w:fldCharType="end"/>
    </w:r>
  </w:p>
  <w:p w14:paraId="1C9325EE" w14:textId="77777777" w:rsidR="008F33A2" w:rsidRDefault="008F33A2">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1989012"/>
      <w:docPartObj>
        <w:docPartGallery w:val="Page Numbers (Top of Page)"/>
        <w:docPartUnique/>
      </w:docPartObj>
    </w:sdtPr>
    <w:sdtEndPr/>
    <w:sdtContent>
      <w:p w14:paraId="2794336D" w14:textId="4EEF0F52" w:rsidR="00F26F28" w:rsidRDefault="00F26F28">
        <w:pPr>
          <w:pStyle w:val="Antrats"/>
          <w:jc w:val="center"/>
        </w:pPr>
        <w:r>
          <w:fldChar w:fldCharType="begin"/>
        </w:r>
        <w:r>
          <w:instrText>PAGE   \* MERGEFORMAT</w:instrText>
        </w:r>
        <w:r>
          <w:fldChar w:fldCharType="separate"/>
        </w:r>
        <w:r w:rsidR="00E546AA">
          <w:rPr>
            <w:noProof/>
          </w:rPr>
          <w:t>124</w:t>
        </w:r>
        <w:r>
          <w:fldChar w:fldCharType="end"/>
        </w:r>
      </w:p>
    </w:sdtContent>
  </w:sdt>
  <w:p w14:paraId="1C9325F0" w14:textId="77777777" w:rsidR="008F33A2" w:rsidRDefault="008F33A2">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100366DD"/>
    <w:multiLevelType w:val="hybridMultilevel"/>
    <w:tmpl w:val="41BE7BF8"/>
    <w:lvl w:ilvl="0" w:tplc="CECACD3E">
      <w:start w:val="4"/>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4" w15:restartNumberingAfterBreak="0">
    <w:nsid w:val="32B453A8"/>
    <w:multiLevelType w:val="hybridMultilevel"/>
    <w:tmpl w:val="A328B6BE"/>
    <w:lvl w:ilvl="0" w:tplc="152A6462">
      <w:start w:val="10"/>
      <w:numFmt w:val="decimal"/>
      <w:lvlText w:val="%1"/>
      <w:lvlJc w:val="left"/>
      <w:pPr>
        <w:tabs>
          <w:tab w:val="num" w:pos="720"/>
        </w:tabs>
        <w:ind w:left="720" w:hanging="360"/>
      </w:pPr>
      <w:rPr>
        <w:rFonts w:eastAsia="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3C07F76"/>
    <w:multiLevelType w:val="hybridMultilevel"/>
    <w:tmpl w:val="9BA0ADFE"/>
    <w:lvl w:ilvl="0" w:tplc="FBA6B58E">
      <w:start w:val="6"/>
      <w:numFmt w:val="bullet"/>
      <w:lvlText w:val="-"/>
      <w:lvlJc w:val="left"/>
      <w:pPr>
        <w:ind w:left="420" w:hanging="360"/>
      </w:pPr>
      <w:rPr>
        <w:rFonts w:ascii="Times New Roman" w:eastAsia="Lucida Sans Unicode" w:hAnsi="Times New Roman" w:cs="Times New Roman" w:hint="default"/>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09"/>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4E4"/>
    <w:rsid w:val="00006DD7"/>
    <w:rsid w:val="00041BB0"/>
    <w:rsid w:val="000934E4"/>
    <w:rsid w:val="000A7F16"/>
    <w:rsid w:val="000B4B5C"/>
    <w:rsid w:val="000E48CB"/>
    <w:rsid w:val="000F2A97"/>
    <w:rsid w:val="000F3132"/>
    <w:rsid w:val="000F7623"/>
    <w:rsid w:val="00154775"/>
    <w:rsid w:val="00164428"/>
    <w:rsid w:val="00172BC5"/>
    <w:rsid w:val="00176CD0"/>
    <w:rsid w:val="00192B63"/>
    <w:rsid w:val="00274F85"/>
    <w:rsid w:val="0028720D"/>
    <w:rsid w:val="002A2D1B"/>
    <w:rsid w:val="002E526F"/>
    <w:rsid w:val="00311AD0"/>
    <w:rsid w:val="00350E2B"/>
    <w:rsid w:val="003948C7"/>
    <w:rsid w:val="003A240B"/>
    <w:rsid w:val="003D65E7"/>
    <w:rsid w:val="00466E03"/>
    <w:rsid w:val="00474136"/>
    <w:rsid w:val="004775E6"/>
    <w:rsid w:val="00525B21"/>
    <w:rsid w:val="005377D7"/>
    <w:rsid w:val="00544D0A"/>
    <w:rsid w:val="00566435"/>
    <w:rsid w:val="005938DB"/>
    <w:rsid w:val="005A22AA"/>
    <w:rsid w:val="006143CA"/>
    <w:rsid w:val="00621125"/>
    <w:rsid w:val="00694EAE"/>
    <w:rsid w:val="006D5032"/>
    <w:rsid w:val="00730D16"/>
    <w:rsid w:val="00734F8C"/>
    <w:rsid w:val="00760814"/>
    <w:rsid w:val="007637C9"/>
    <w:rsid w:val="00782C8A"/>
    <w:rsid w:val="007A2F56"/>
    <w:rsid w:val="00801C12"/>
    <w:rsid w:val="008335EB"/>
    <w:rsid w:val="00842F8D"/>
    <w:rsid w:val="0085719C"/>
    <w:rsid w:val="00872198"/>
    <w:rsid w:val="008E590F"/>
    <w:rsid w:val="008F33A2"/>
    <w:rsid w:val="008F6E55"/>
    <w:rsid w:val="009D0ECD"/>
    <w:rsid w:val="009E3FEF"/>
    <w:rsid w:val="009F1876"/>
    <w:rsid w:val="009F3C18"/>
    <w:rsid w:val="00A03F47"/>
    <w:rsid w:val="00A07412"/>
    <w:rsid w:val="00A22E7D"/>
    <w:rsid w:val="00A64674"/>
    <w:rsid w:val="00A6540B"/>
    <w:rsid w:val="00A71F15"/>
    <w:rsid w:val="00A91245"/>
    <w:rsid w:val="00A96DA4"/>
    <w:rsid w:val="00AD6635"/>
    <w:rsid w:val="00AD6AFB"/>
    <w:rsid w:val="00AE6525"/>
    <w:rsid w:val="00AE7017"/>
    <w:rsid w:val="00AF352E"/>
    <w:rsid w:val="00B04337"/>
    <w:rsid w:val="00B07574"/>
    <w:rsid w:val="00B55B90"/>
    <w:rsid w:val="00B57E1E"/>
    <w:rsid w:val="00B65843"/>
    <w:rsid w:val="00B70F51"/>
    <w:rsid w:val="00B81E32"/>
    <w:rsid w:val="00BA5391"/>
    <w:rsid w:val="00BB4A66"/>
    <w:rsid w:val="00BB76F8"/>
    <w:rsid w:val="00BC0881"/>
    <w:rsid w:val="00BD37AB"/>
    <w:rsid w:val="00BE3DE8"/>
    <w:rsid w:val="00C0261C"/>
    <w:rsid w:val="00C37A58"/>
    <w:rsid w:val="00C44E86"/>
    <w:rsid w:val="00C936C5"/>
    <w:rsid w:val="00CD689A"/>
    <w:rsid w:val="00D47FEE"/>
    <w:rsid w:val="00D846C6"/>
    <w:rsid w:val="00D86F6E"/>
    <w:rsid w:val="00DA579C"/>
    <w:rsid w:val="00DC0918"/>
    <w:rsid w:val="00DC0BDE"/>
    <w:rsid w:val="00DC433A"/>
    <w:rsid w:val="00DD14CD"/>
    <w:rsid w:val="00DE72FA"/>
    <w:rsid w:val="00DF3BDE"/>
    <w:rsid w:val="00DF720F"/>
    <w:rsid w:val="00E23A41"/>
    <w:rsid w:val="00E406CE"/>
    <w:rsid w:val="00E546AA"/>
    <w:rsid w:val="00E91060"/>
    <w:rsid w:val="00E95D5E"/>
    <w:rsid w:val="00EB7783"/>
    <w:rsid w:val="00EC7DFB"/>
    <w:rsid w:val="00ED11F9"/>
    <w:rsid w:val="00EF7C13"/>
    <w:rsid w:val="00F04C46"/>
    <w:rsid w:val="00F1787E"/>
    <w:rsid w:val="00F26F28"/>
    <w:rsid w:val="00F55239"/>
    <w:rsid w:val="00F71CC4"/>
    <w:rsid w:val="00FA4A07"/>
    <w:rsid w:val="00FC0790"/>
    <w:rsid w:val="00FC364F"/>
    <w:rsid w:val="00FE028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C932542"/>
  <w15:chartTrackingRefBased/>
  <w15:docId w15:val="{F4839275-1165-4D18-B4D5-33C0A3D4A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Numatytasispastraiposriftas2">
    <w:name w:val="Numatytasis pastraipos šriftas2"/>
  </w:style>
  <w:style w:type="character" w:customStyle="1" w:styleId="WW-Absatz-Standardschriftart">
    <w:name w:val="WW-Absatz-Standardschriftart"/>
  </w:style>
  <w:style w:type="character" w:customStyle="1" w:styleId="Numatytasispastraiposriftas1">
    <w:name w:val="Numatytasis pastraipos šriftas1"/>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Numatytasispastraiposriftas10">
    <w:name w:val="Numatytasis pastraipos šriftas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DefaultParagraphFont">
    <w:name w:val="WW-Default Paragraph Font"/>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DefaultParagraphFont1">
    <w:name w:val="WW-Default Paragraph Font1"/>
  </w:style>
  <w:style w:type="character" w:styleId="Hipersaitas">
    <w:name w:val="Hyperlink"/>
    <w:semiHidden/>
    <w:rPr>
      <w:color w:val="0000FF"/>
      <w:u w:val="single"/>
    </w:rPr>
  </w:style>
  <w:style w:type="character" w:customStyle="1" w:styleId="rowvalue">
    <w:name w:val="rowvalue"/>
    <w:basedOn w:val="Numatytasispastraiposriftas1"/>
  </w:style>
  <w:style w:type="paragraph" w:customStyle="1" w:styleId="Antrat30">
    <w:name w:val="Antraštė3"/>
    <w:basedOn w:val="prastasis"/>
    <w:next w:val="Pagrindinistekstas"/>
    <w:pPr>
      <w:keepNext/>
      <w:spacing w:before="240" w:after="120"/>
    </w:pPr>
    <w:rPr>
      <w:rFonts w:ascii="Arial" w:hAnsi="Arial" w:cs="Tahoma"/>
      <w:sz w:val="28"/>
      <w:szCs w:val="28"/>
    </w:rPr>
  </w:style>
  <w:style w:type="paragraph" w:styleId="Pagrindinistekstas">
    <w:name w:val="Body Text"/>
    <w:basedOn w:val="prastasis"/>
    <w:semiHidden/>
    <w:pPr>
      <w:spacing w:after="120"/>
    </w:pPr>
  </w:style>
  <w:style w:type="paragraph" w:styleId="Sraas">
    <w:name w:val="List"/>
    <w:basedOn w:val="Pagrindinistekstas"/>
    <w:semiHidden/>
    <w:rPr>
      <w:rFonts w:cs="Tahoma"/>
    </w:rPr>
  </w:style>
  <w:style w:type="paragraph" w:customStyle="1" w:styleId="Pavadinimas3">
    <w:name w:val="Pavadinimas3"/>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20">
    <w:name w:val="Antraštė2"/>
    <w:basedOn w:val="prastasis"/>
    <w:next w:val="Pagrindinistekstas"/>
    <w:pPr>
      <w:keepNext/>
      <w:spacing w:before="240" w:after="120"/>
    </w:pPr>
    <w:rPr>
      <w:rFonts w:ascii="Arial" w:hAnsi="Arial" w:cs="Mangal"/>
      <w:sz w:val="28"/>
      <w:szCs w:val="28"/>
    </w:rPr>
  </w:style>
  <w:style w:type="paragraph" w:customStyle="1" w:styleId="Pavadinimas2">
    <w:name w:val="Pavadinimas2"/>
    <w:basedOn w:val="prastasis"/>
    <w:pPr>
      <w:suppressLineNumbers/>
      <w:spacing w:before="120" w:after="120"/>
    </w:pPr>
    <w:rPr>
      <w:rFonts w:cs="Mangal"/>
      <w:i/>
      <w:iCs/>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40">
    <w:name w:val="Antraštė4"/>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semiHidden/>
    <w:pPr>
      <w:ind w:left="220"/>
    </w:pPr>
    <w:rPr>
      <w:b/>
    </w:rPr>
  </w:style>
  <w:style w:type="paragraph" w:styleId="Turinys3">
    <w:name w:val="toc 3"/>
    <w:basedOn w:val="prastasis"/>
    <w:next w:val="prastasis"/>
    <w:semiHidden/>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character" w:styleId="Puslapionumeris">
    <w:name w:val="page number"/>
    <w:basedOn w:val="Numatytasispastraiposriftas"/>
    <w:semiHidden/>
  </w:style>
  <w:style w:type="paragraph" w:styleId="Debesliotekstas">
    <w:name w:val="Balloon Text"/>
    <w:basedOn w:val="prastasis"/>
    <w:link w:val="DebesliotekstasDiagrama"/>
    <w:uiPriority w:val="99"/>
    <w:semiHidden/>
    <w:unhideWhenUsed/>
    <w:rsid w:val="00FC364F"/>
    <w:rPr>
      <w:rFonts w:ascii="Segoe UI" w:hAnsi="Segoe UI" w:cs="Segoe UI"/>
      <w:sz w:val="18"/>
      <w:szCs w:val="18"/>
    </w:rPr>
  </w:style>
  <w:style w:type="character" w:customStyle="1" w:styleId="DebesliotekstasDiagrama">
    <w:name w:val="Debesėlio tekstas Diagrama"/>
    <w:link w:val="Debesliotekstas"/>
    <w:uiPriority w:val="99"/>
    <w:semiHidden/>
    <w:rsid w:val="00FC364F"/>
    <w:rPr>
      <w:rFonts w:ascii="Segoe UI" w:eastAsia="Lucida Sans Unicode" w:hAnsi="Segoe UI" w:cs="Segoe UI"/>
      <w:sz w:val="18"/>
      <w:szCs w:val="18"/>
      <w:lang w:eastAsia="ar-SA"/>
    </w:rPr>
  </w:style>
  <w:style w:type="paragraph" w:styleId="Porat">
    <w:name w:val="footer"/>
    <w:basedOn w:val="prastasis"/>
    <w:link w:val="PoratDiagrama"/>
    <w:uiPriority w:val="99"/>
    <w:unhideWhenUsed/>
    <w:rsid w:val="007637C9"/>
    <w:pPr>
      <w:tabs>
        <w:tab w:val="center" w:pos="4819"/>
        <w:tab w:val="right" w:pos="9638"/>
      </w:tabs>
    </w:pPr>
  </w:style>
  <w:style w:type="character" w:customStyle="1" w:styleId="PoratDiagrama">
    <w:name w:val="Poraštė Diagrama"/>
    <w:link w:val="Porat"/>
    <w:uiPriority w:val="99"/>
    <w:rsid w:val="007637C9"/>
    <w:rPr>
      <w:rFonts w:eastAsia="Lucida Sans Unicode"/>
      <w:sz w:val="24"/>
      <w:szCs w:val="24"/>
      <w:lang w:eastAsia="ar-SA"/>
    </w:rPr>
  </w:style>
  <w:style w:type="character" w:customStyle="1" w:styleId="AntratsDiagrama">
    <w:name w:val="Antraštės Diagrama"/>
    <w:link w:val="Antrats"/>
    <w:uiPriority w:val="99"/>
    <w:rsid w:val="007637C9"/>
    <w:rPr>
      <w:rFonts w:eastAsia="Lucida Sans Unicode"/>
      <w:sz w:val="24"/>
      <w:lang w:eastAsia="ar-SA"/>
    </w:rPr>
  </w:style>
  <w:style w:type="paragraph" w:styleId="HTMLiankstoformatuotas">
    <w:name w:val="HTML Preformatted"/>
    <w:basedOn w:val="prastasis"/>
    <w:rsid w:val="000F2A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lang w:val="en-US" w:eastAsia="en-US"/>
    </w:rPr>
  </w:style>
  <w:style w:type="paragraph" w:styleId="Betarp">
    <w:name w:val="No Spacing"/>
    <w:uiPriority w:val="1"/>
    <w:qFormat/>
    <w:rsid w:val="00525B21"/>
    <w:pPr>
      <w:widowControl w:val="0"/>
      <w:suppressAutoHyphens/>
    </w:pPr>
    <w:rPr>
      <w:rFonts w:eastAsia="Lucida Sans Unicode"/>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837824">
      <w:bodyDiv w:val="1"/>
      <w:marLeft w:val="0"/>
      <w:marRight w:val="0"/>
      <w:marTop w:val="0"/>
      <w:marBottom w:val="0"/>
      <w:divBdr>
        <w:top w:val="none" w:sz="0" w:space="0" w:color="auto"/>
        <w:left w:val="none" w:sz="0" w:space="0" w:color="auto"/>
        <w:bottom w:val="none" w:sz="0" w:space="0" w:color="auto"/>
        <w:right w:val="none" w:sz="0" w:space="0" w:color="auto"/>
      </w:divBdr>
    </w:div>
    <w:div w:id="1226718337">
      <w:bodyDiv w:val="1"/>
      <w:marLeft w:val="0"/>
      <w:marRight w:val="0"/>
      <w:marTop w:val="0"/>
      <w:marBottom w:val="0"/>
      <w:divBdr>
        <w:top w:val="none" w:sz="0" w:space="0" w:color="auto"/>
        <w:left w:val="none" w:sz="0" w:space="0" w:color="auto"/>
        <w:bottom w:val="none" w:sz="0" w:space="0" w:color="auto"/>
        <w:right w:val="none" w:sz="0" w:space="0" w:color="auto"/>
      </w:divBdr>
    </w:div>
    <w:div w:id="155341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7392</Words>
  <Characters>4214</Characters>
  <Application>Microsoft Office Word</Application>
  <DocSecurity>0</DocSecurity>
  <Lines>35</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ŠIAULIŲ MIESTO SAVIVALDYBĖS 2015-2017 METŲ VEIKLOS PLANO 2015 METŲ BENDRUOMENĖS SVEIKATINIMO PROGRAMOS (NR</vt:lpstr>
      <vt:lpstr>ŠIAULIŲ MIESTO SAVIVALDYBĖS 2015-2017 METŲ VEIKLOS PLANO 2015 METŲ BENDRUOMENĖS SVEIKATINIMO PROGRAMOS (NR</vt:lpstr>
    </vt:vector>
  </TitlesOfParts>
  <Company/>
  <LinksUpToDate>false</LinksUpToDate>
  <CharactersWithSpaces>11583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ŠIAULIŲ MIESTO SAVIVALDYBĖS 2015-2017 METŲ VEIKLOS PLANO 2015 METŲ BENDRUOMENĖS SVEIKATINIMO PROGRAMOS (NR</dc:title>
  <dc:creator>Mantas</dc:creator>
  <cp:lastModifiedBy>Rasa Macienė</cp:lastModifiedBy>
  <cp:revision>2</cp:revision>
  <cp:lastPrinted>2017-01-31T09:01:00Z</cp:lastPrinted>
  <dcterms:created xsi:type="dcterms:W3CDTF">2017-02-22T13:45:00Z</dcterms:created>
  <dcterms:modified xsi:type="dcterms:W3CDTF">2017-02-22T13:45:00Z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F64EDC1D-8BC7-4C37-BCAB-2895BF398DEF</vt:lpwstr>
  </property>
</Properties>
</file>